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223239B8" w14:textId="77777777" w:rsidTr="004B7184">
        <w:trPr>
          <w:trHeight w:val="1132"/>
        </w:trPr>
        <w:tc>
          <w:tcPr>
            <w:tcW w:w="10434" w:type="dxa"/>
            <w:shd w:val="clear" w:color="auto" w:fill="auto"/>
          </w:tcPr>
          <w:p w14:paraId="2B5620BA" w14:textId="77777777" w:rsidR="009B1CD0" w:rsidRDefault="009B1CD0" w:rsidP="00FE48C9">
            <w:pPr>
              <w:pStyle w:val="En-tte"/>
              <w:jc w:val="center"/>
            </w:pPr>
          </w:p>
        </w:tc>
      </w:tr>
    </w:tbl>
    <w:p w14:paraId="7BDCF985" w14:textId="77777777" w:rsidR="009B1CD0" w:rsidRDefault="009B1CD0" w:rsidP="00844DAA">
      <w:pPr>
        <w:tabs>
          <w:tab w:val="left" w:pos="851"/>
        </w:tabs>
        <w:sectPr w:rsidR="009B1CD0">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9941D92" w14:textId="77777777">
        <w:tc>
          <w:tcPr>
            <w:tcW w:w="9002" w:type="dxa"/>
            <w:shd w:val="clear" w:color="auto" w:fill="66CCFF"/>
          </w:tcPr>
          <w:p w14:paraId="675D4D90" w14:textId="387E92AD" w:rsidR="009B1CD0" w:rsidRDefault="00576A53" w:rsidP="00844DAA">
            <w:pPr>
              <w:tabs>
                <w:tab w:val="left" w:pos="851"/>
              </w:tabs>
              <w:spacing w:before="120" w:after="120"/>
              <w:jc w:val="center"/>
              <w:rPr>
                <w:rFonts w:ascii="Arial" w:hAnsi="Arial" w:cs="Arial"/>
                <w:b/>
                <w:bCs/>
                <w:caps/>
                <w:sz w:val="28"/>
                <w:szCs w:val="28"/>
              </w:rPr>
            </w:pPr>
            <w:r>
              <w:rPr>
                <w:rFonts w:ascii="Arial" w:hAnsi="Arial" w:cs="Arial"/>
                <w:b/>
                <w:bCs/>
                <w:caps/>
                <w:sz w:val="28"/>
                <w:szCs w:val="28"/>
              </w:rPr>
              <w:t>MARCHE DE TRAVAUX</w:t>
            </w:r>
          </w:p>
          <w:p w14:paraId="01757D0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2"/>
            </w:r>
          </w:p>
        </w:tc>
        <w:tc>
          <w:tcPr>
            <w:tcW w:w="1275" w:type="dxa"/>
            <w:shd w:val="clear" w:color="auto" w:fill="66CCFF"/>
          </w:tcPr>
          <w:p w14:paraId="134A6F14" w14:textId="77777777" w:rsidR="009B1CD0" w:rsidRDefault="00E47798" w:rsidP="0083205E">
            <w:pPr>
              <w:pStyle w:val="Titre8"/>
              <w:tabs>
                <w:tab w:val="left" w:pos="851"/>
                <w:tab w:val="right" w:pos="9639"/>
              </w:tabs>
              <w:spacing w:before="120" w:after="120"/>
            </w:pPr>
            <w:r>
              <w:rPr>
                <w:caps/>
                <w:sz w:val="28"/>
                <w:szCs w:val="28"/>
              </w:rPr>
              <w:t>ATTRI1</w:t>
            </w:r>
          </w:p>
        </w:tc>
      </w:tr>
    </w:tbl>
    <w:p w14:paraId="323F3E13" w14:textId="77777777" w:rsidR="004C5755" w:rsidRPr="001C7D87" w:rsidRDefault="004C5755" w:rsidP="004C5755">
      <w:pPr>
        <w:jc w:val="both"/>
        <w:rPr>
          <w:rFonts w:ascii="Arial" w:hAnsi="Arial" w:cs="Arial"/>
          <w:i/>
          <w:sz w:val="18"/>
          <w:szCs w:val="18"/>
        </w:rPr>
      </w:pPr>
    </w:p>
    <w:p w14:paraId="3F3D1A6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4A0F3D" w14:textId="77777777">
        <w:tc>
          <w:tcPr>
            <w:tcW w:w="10277" w:type="dxa"/>
            <w:shd w:val="clear" w:color="auto" w:fill="66CCFF"/>
          </w:tcPr>
          <w:p w14:paraId="262BE70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379D5C" w14:textId="77777777" w:rsidR="009B1CD0" w:rsidRDefault="009B1CD0" w:rsidP="006C4338">
      <w:pPr>
        <w:tabs>
          <w:tab w:val="left" w:pos="426"/>
          <w:tab w:val="left" w:pos="851"/>
        </w:tabs>
        <w:jc w:val="both"/>
      </w:pPr>
    </w:p>
    <w:p w14:paraId="799C922F" w14:textId="2A4E3E08" w:rsidR="009B1CD0" w:rsidRDefault="007D4746"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p>
    <w:p w14:paraId="4B8076EB" w14:textId="77777777" w:rsidR="004F6E84" w:rsidRDefault="004F6E84" w:rsidP="006C4338">
      <w:pPr>
        <w:tabs>
          <w:tab w:val="left" w:pos="426"/>
          <w:tab w:val="left" w:pos="851"/>
        </w:tabs>
        <w:jc w:val="both"/>
        <w:rPr>
          <w:rFonts w:ascii="Arial" w:hAnsi="Arial" w:cs="Arial"/>
          <w:bCs/>
        </w:rPr>
      </w:pPr>
    </w:p>
    <w:p w14:paraId="06A10505" w14:textId="77777777" w:rsidR="00CA1292" w:rsidRPr="00034024" w:rsidRDefault="00CA1292" w:rsidP="006C4338">
      <w:pPr>
        <w:tabs>
          <w:tab w:val="left" w:pos="426"/>
          <w:tab w:val="left" w:pos="851"/>
        </w:tabs>
        <w:jc w:val="both"/>
        <w:rPr>
          <w:rFonts w:ascii="Arial" w:hAnsi="Arial" w:cs="Arial"/>
          <w:bCs/>
          <w:sz w:val="24"/>
          <w:szCs w:val="24"/>
        </w:rPr>
      </w:pPr>
    </w:p>
    <w:p w14:paraId="44E795A5" w14:textId="7580653E" w:rsidR="004F6E84" w:rsidRDefault="005874E2" w:rsidP="00AC7288">
      <w:pPr>
        <w:pStyle w:val="fcasegauche"/>
        <w:tabs>
          <w:tab w:val="left" w:pos="851"/>
        </w:tabs>
        <w:jc w:val="center"/>
        <w:rPr>
          <w:rFonts w:ascii="Arial" w:hAnsi="Arial" w:cs="Arial"/>
          <w:b/>
          <w:bCs/>
          <w:sz w:val="24"/>
          <w:szCs w:val="24"/>
        </w:rPr>
      </w:pPr>
      <w:r>
        <w:rPr>
          <w:rFonts w:ascii="Arial" w:hAnsi="Arial" w:cs="Arial"/>
          <w:b/>
          <w:bCs/>
          <w:sz w:val="24"/>
          <w:szCs w:val="24"/>
        </w:rPr>
        <w:t>Contrat d</w:t>
      </w:r>
      <w:r w:rsidR="00AC7288">
        <w:rPr>
          <w:rFonts w:ascii="Arial" w:hAnsi="Arial" w:cs="Arial"/>
          <w:b/>
          <w:bCs/>
          <w:sz w:val="24"/>
          <w:szCs w:val="24"/>
        </w:rPr>
        <w:t>e maintenance</w:t>
      </w:r>
      <w:r>
        <w:rPr>
          <w:rFonts w:ascii="Arial" w:hAnsi="Arial" w:cs="Arial"/>
          <w:b/>
          <w:bCs/>
          <w:sz w:val="24"/>
          <w:szCs w:val="24"/>
        </w:rPr>
        <w:t xml:space="preserve"> des systèmes de climatisation </w:t>
      </w:r>
      <w:r w:rsidR="00AC7288">
        <w:rPr>
          <w:rFonts w:ascii="Arial" w:hAnsi="Arial" w:cs="Arial"/>
          <w:b/>
          <w:bCs/>
          <w:sz w:val="24"/>
          <w:szCs w:val="24"/>
        </w:rPr>
        <w:t xml:space="preserve">et de ventilation </w:t>
      </w:r>
    </w:p>
    <w:p w14:paraId="2747CFA2" w14:textId="773AFCC4" w:rsidR="00AC7288" w:rsidRDefault="00AC7288" w:rsidP="00AC7288">
      <w:pPr>
        <w:pStyle w:val="fcasegauche"/>
        <w:tabs>
          <w:tab w:val="left" w:pos="851"/>
        </w:tabs>
        <w:jc w:val="center"/>
        <w:rPr>
          <w:rFonts w:ascii="Arial" w:hAnsi="Arial" w:cs="Arial"/>
          <w:b/>
          <w:bCs/>
          <w:sz w:val="24"/>
          <w:szCs w:val="24"/>
        </w:rPr>
      </w:pPr>
      <w:r>
        <w:rPr>
          <w:rFonts w:ascii="Arial" w:hAnsi="Arial" w:cs="Arial"/>
          <w:b/>
          <w:bCs/>
          <w:sz w:val="24"/>
          <w:szCs w:val="24"/>
        </w:rPr>
        <w:t>Du Pôle Consulaire de Formation SKILLFOR CAMPUS</w:t>
      </w:r>
    </w:p>
    <w:p w14:paraId="70728C79" w14:textId="77777777" w:rsidR="00AC7288" w:rsidRDefault="00AC7288" w:rsidP="00AC7288">
      <w:pPr>
        <w:pStyle w:val="fcasegauche"/>
        <w:tabs>
          <w:tab w:val="left" w:pos="851"/>
        </w:tabs>
        <w:jc w:val="center"/>
        <w:rPr>
          <w:rFonts w:ascii="Arial" w:hAnsi="Arial" w:cs="Arial"/>
          <w:b/>
          <w:bCs/>
          <w:sz w:val="24"/>
          <w:szCs w:val="24"/>
        </w:rPr>
      </w:pPr>
    </w:p>
    <w:p w14:paraId="1D623627" w14:textId="77777777" w:rsidR="00D74256" w:rsidRDefault="00D74256" w:rsidP="00D74256">
      <w:pPr>
        <w:pStyle w:val="fcasegauche"/>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C592A6F" w14:textId="77777777">
        <w:tc>
          <w:tcPr>
            <w:tcW w:w="10277" w:type="dxa"/>
            <w:shd w:val="clear" w:color="auto" w:fill="66CCFF"/>
          </w:tcPr>
          <w:p w14:paraId="1C7B2C24" w14:textId="67E131AE" w:rsidR="009B1CD0" w:rsidRDefault="006914B3" w:rsidP="005F0DCE">
            <w:pPr>
              <w:tabs>
                <w:tab w:val="left" w:pos="-142"/>
                <w:tab w:val="left" w:pos="851"/>
                <w:tab w:val="left" w:pos="4111"/>
              </w:tabs>
              <w:jc w:val="both"/>
            </w:pPr>
            <w:r>
              <w:rPr>
                <w:rFonts w:ascii="Arial" w:hAnsi="Arial" w:cs="Arial"/>
                <w:b/>
                <w:sz w:val="22"/>
                <w:szCs w:val="22"/>
              </w:rPr>
              <w:t xml:space="preserve">B - </w:t>
            </w:r>
            <w:r w:rsidR="005758AE">
              <w:rPr>
                <w:rFonts w:ascii="Arial" w:hAnsi="Arial" w:cs="Arial"/>
                <w:b/>
                <w:sz w:val="22"/>
                <w:szCs w:val="22"/>
              </w:rPr>
              <w:t>En</w:t>
            </w:r>
            <w:r w:rsidR="009B1CD0">
              <w:rPr>
                <w:rFonts w:ascii="Arial" w:hAnsi="Arial" w:cs="Arial"/>
                <w:b/>
                <w:sz w:val="22"/>
                <w:szCs w:val="22"/>
              </w:rPr>
              <w:t xml:space="preserve">gagement </w:t>
            </w:r>
            <w:r w:rsidR="00166B56" w:rsidRPr="00166B56">
              <w:rPr>
                <w:rFonts w:ascii="Arial" w:hAnsi="Arial" w:cs="Arial"/>
                <w:b/>
                <w:sz w:val="22"/>
                <w:szCs w:val="22"/>
              </w:rPr>
              <w:t>du titulaire</w:t>
            </w:r>
            <w:r w:rsidR="00FB072A">
              <w:rPr>
                <w:rFonts w:ascii="Arial" w:hAnsi="Arial" w:cs="Arial"/>
                <w:b/>
                <w:sz w:val="22"/>
                <w:szCs w:val="22"/>
              </w:rPr>
              <w:t xml:space="preserve"> et du suppléant proposé</w:t>
            </w:r>
            <w:r w:rsidR="00166B56" w:rsidRPr="00166B56">
              <w:rPr>
                <w:rFonts w:ascii="Arial" w:hAnsi="Arial" w:cs="Arial"/>
                <w:b/>
                <w:sz w:val="22"/>
                <w:szCs w:val="22"/>
              </w:rPr>
              <w:t xml:space="preserve"> ou du groupement titulaire</w:t>
            </w:r>
          </w:p>
        </w:tc>
      </w:tr>
    </w:tbl>
    <w:p w14:paraId="43BDB77F" w14:textId="77777777" w:rsidR="009B1CD0" w:rsidRDefault="009B1CD0" w:rsidP="006C4338">
      <w:pPr>
        <w:tabs>
          <w:tab w:val="left" w:pos="851"/>
        </w:tabs>
      </w:pPr>
    </w:p>
    <w:p w14:paraId="60354E70" w14:textId="6D30F010"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FB072A">
        <w:rPr>
          <w:rFonts w:ascii="Arial" w:hAnsi="Arial" w:cs="Arial"/>
          <w:sz w:val="22"/>
          <w:szCs w:val="22"/>
        </w:rPr>
        <w:t xml:space="preserve"> et du </w:t>
      </w:r>
      <w:r w:rsidR="00B52A92">
        <w:rPr>
          <w:rFonts w:ascii="Arial" w:hAnsi="Arial" w:cs="Arial"/>
          <w:sz w:val="22"/>
          <w:szCs w:val="22"/>
        </w:rPr>
        <w:t>suppléant ou</w:t>
      </w:r>
      <w:r w:rsidR="0021797C">
        <w:rPr>
          <w:rFonts w:ascii="Arial" w:hAnsi="Arial" w:cs="Arial"/>
          <w:sz w:val="22"/>
          <w:szCs w:val="22"/>
        </w:rPr>
        <w:t xml:space="preserve"> du groupement titulaire</w:t>
      </w:r>
    </w:p>
    <w:p w14:paraId="780F0D9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488E05F" w14:textId="77777777" w:rsidR="009B1CD0" w:rsidRDefault="009B1CD0" w:rsidP="005846FB">
      <w:pPr>
        <w:tabs>
          <w:tab w:val="left" w:pos="851"/>
        </w:tabs>
        <w:rPr>
          <w:rFonts w:ascii="Arial" w:hAnsi="Arial" w:cs="Arial"/>
        </w:rPr>
      </w:pPr>
    </w:p>
    <w:p w14:paraId="42149539"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2AE12A5" w14:textId="148C21F4" w:rsidR="006914B3" w:rsidRPr="00C13020" w:rsidRDefault="00FB072A" w:rsidP="005846FB">
      <w:pPr>
        <w:tabs>
          <w:tab w:val="left" w:pos="851"/>
        </w:tabs>
        <w:spacing w:before="120"/>
        <w:ind w:left="1135" w:hanging="284"/>
        <w:jc w:val="both"/>
        <w:rPr>
          <w:rFonts w:ascii="Arial" w:hAnsi="Arial" w:cs="Arial"/>
          <w:color w:val="000000" w:themeColor="text1"/>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8A400F">
        <w:rPr>
          <w:rFonts w:ascii="Arial" w:hAnsi="Arial" w:cs="Arial"/>
        </w:rPr>
        <w:t xml:space="preserve"> </w:t>
      </w:r>
      <w:r w:rsidR="0017721C" w:rsidRPr="00C13020">
        <w:rPr>
          <w:rFonts w:ascii="Arial" w:hAnsi="Arial" w:cs="Arial"/>
          <w:color w:val="000000" w:themeColor="text1"/>
        </w:rPr>
        <w:t>CCTP</w:t>
      </w:r>
      <w:r w:rsidR="005F0205" w:rsidRPr="00C13020">
        <w:rPr>
          <w:rFonts w:ascii="Arial" w:hAnsi="Arial" w:cs="Arial"/>
          <w:color w:val="000000" w:themeColor="text1"/>
        </w:rPr>
        <w:t xml:space="preserve"> et son annexe</w:t>
      </w:r>
    </w:p>
    <w:p w14:paraId="2CEC5BAC" w14:textId="70C8A83E" w:rsidR="005F0205" w:rsidRPr="00C13020" w:rsidRDefault="005F0205" w:rsidP="005F0205">
      <w:pPr>
        <w:tabs>
          <w:tab w:val="left" w:pos="851"/>
        </w:tabs>
        <w:spacing w:before="120"/>
        <w:ind w:left="1135" w:hanging="284"/>
        <w:jc w:val="both"/>
        <w:rPr>
          <w:rFonts w:ascii="Arial" w:hAnsi="Arial" w:cs="Arial"/>
          <w:color w:val="000000" w:themeColor="text1"/>
        </w:rPr>
      </w:pPr>
      <w:r w:rsidRPr="00C13020">
        <w:rPr>
          <w:color w:val="000000" w:themeColor="text1"/>
        </w:rPr>
        <w:fldChar w:fldCharType="begin">
          <w:ffData>
            <w:name w:val=""/>
            <w:enabled/>
            <w:calcOnExit w:val="0"/>
            <w:checkBox>
              <w:size w:val="20"/>
              <w:default w:val="0"/>
            </w:checkBox>
          </w:ffData>
        </w:fldChar>
      </w:r>
      <w:r w:rsidRPr="00C13020">
        <w:rPr>
          <w:color w:val="000000" w:themeColor="text1"/>
        </w:rPr>
        <w:instrText xml:space="preserve"> FORMCHECKBOX </w:instrText>
      </w:r>
      <w:r w:rsidRPr="00C13020">
        <w:rPr>
          <w:color w:val="000000" w:themeColor="text1"/>
        </w:rPr>
      </w:r>
      <w:r w:rsidRPr="00C13020">
        <w:rPr>
          <w:color w:val="000000" w:themeColor="text1"/>
        </w:rPr>
        <w:fldChar w:fldCharType="separate"/>
      </w:r>
      <w:r w:rsidRPr="00C13020">
        <w:rPr>
          <w:color w:val="000000" w:themeColor="text1"/>
        </w:rPr>
        <w:fldChar w:fldCharType="end"/>
      </w:r>
      <w:r w:rsidRPr="00C13020">
        <w:rPr>
          <w:color w:val="000000" w:themeColor="text1"/>
        </w:rPr>
        <w:t xml:space="preserve">  CCAP</w:t>
      </w:r>
    </w:p>
    <w:p w14:paraId="5BC1365C" w14:textId="189FA16A" w:rsidR="009B1CD0" w:rsidRPr="00C13020" w:rsidRDefault="00FB072A" w:rsidP="005846FB">
      <w:pPr>
        <w:tabs>
          <w:tab w:val="left" w:pos="851"/>
        </w:tabs>
        <w:spacing w:before="120"/>
        <w:ind w:left="1135" w:hanging="284"/>
        <w:jc w:val="both"/>
        <w:rPr>
          <w:color w:val="000000" w:themeColor="text1"/>
          <w:u w:val="single"/>
        </w:rPr>
      </w:pPr>
      <w:r w:rsidRPr="00C13020">
        <w:rPr>
          <w:strike/>
          <w:color w:val="000000" w:themeColor="text1"/>
        </w:rPr>
        <w:fldChar w:fldCharType="begin">
          <w:ffData>
            <w:name w:val=""/>
            <w:enabled/>
            <w:calcOnExit w:val="0"/>
            <w:checkBox>
              <w:size w:val="20"/>
              <w:default w:val="0"/>
            </w:checkBox>
          </w:ffData>
        </w:fldChar>
      </w:r>
      <w:r w:rsidRPr="00C13020">
        <w:rPr>
          <w:strike/>
          <w:color w:val="000000" w:themeColor="text1"/>
        </w:rPr>
        <w:instrText xml:space="preserve"> FORMCHECKBOX </w:instrText>
      </w:r>
      <w:r w:rsidRPr="00C13020">
        <w:rPr>
          <w:strike/>
          <w:color w:val="000000" w:themeColor="text1"/>
        </w:rPr>
      </w:r>
      <w:r w:rsidRPr="00C13020">
        <w:rPr>
          <w:strike/>
          <w:color w:val="000000" w:themeColor="text1"/>
        </w:rPr>
        <w:fldChar w:fldCharType="separate"/>
      </w:r>
      <w:r w:rsidRPr="00C13020">
        <w:rPr>
          <w:strike/>
          <w:color w:val="000000" w:themeColor="text1"/>
        </w:rPr>
        <w:fldChar w:fldCharType="end"/>
      </w:r>
      <w:r w:rsidR="00C13020" w:rsidRPr="00C13020">
        <w:rPr>
          <w:strike/>
          <w:color w:val="000000" w:themeColor="text1"/>
        </w:rPr>
        <w:t xml:space="preserve"> </w:t>
      </w:r>
      <w:r w:rsidR="0017721C" w:rsidRPr="00C13020">
        <w:rPr>
          <w:rFonts w:ascii="Arial" w:hAnsi="Arial" w:cs="Arial"/>
          <w:color w:val="000000" w:themeColor="text1"/>
        </w:rPr>
        <w:t>CCAG FCS</w:t>
      </w:r>
    </w:p>
    <w:p w14:paraId="0733E313" w14:textId="026DF2E2" w:rsidR="001C0F12" w:rsidRPr="00C13020" w:rsidRDefault="00FB072A" w:rsidP="001C0F12">
      <w:pPr>
        <w:tabs>
          <w:tab w:val="left" w:pos="851"/>
        </w:tabs>
        <w:spacing w:before="120"/>
        <w:ind w:left="1135" w:hanging="284"/>
        <w:jc w:val="both"/>
        <w:rPr>
          <w:rFonts w:ascii="Arial" w:hAnsi="Arial" w:cs="Arial"/>
          <w:color w:val="000000" w:themeColor="text1"/>
        </w:rPr>
      </w:pPr>
      <w:r w:rsidRPr="00C13020">
        <w:rPr>
          <w:strike/>
          <w:color w:val="000000" w:themeColor="text1"/>
        </w:rPr>
        <w:fldChar w:fldCharType="begin">
          <w:ffData>
            <w:name w:val=""/>
            <w:enabled/>
            <w:calcOnExit w:val="0"/>
            <w:checkBox>
              <w:size w:val="20"/>
              <w:default w:val="0"/>
            </w:checkBox>
          </w:ffData>
        </w:fldChar>
      </w:r>
      <w:r w:rsidRPr="00C13020">
        <w:rPr>
          <w:strike/>
          <w:color w:val="000000" w:themeColor="text1"/>
        </w:rPr>
        <w:instrText xml:space="preserve"> FORMCHECKBOX </w:instrText>
      </w:r>
      <w:r w:rsidRPr="00C13020">
        <w:rPr>
          <w:strike/>
          <w:color w:val="000000" w:themeColor="text1"/>
        </w:rPr>
      </w:r>
      <w:r w:rsidRPr="00C13020">
        <w:rPr>
          <w:strike/>
          <w:color w:val="000000" w:themeColor="text1"/>
        </w:rPr>
        <w:fldChar w:fldCharType="separate"/>
      </w:r>
      <w:r w:rsidRPr="00C13020">
        <w:rPr>
          <w:strike/>
          <w:color w:val="000000" w:themeColor="text1"/>
        </w:rPr>
        <w:fldChar w:fldCharType="end"/>
      </w:r>
      <w:r w:rsidR="00B36845" w:rsidRPr="00C13020">
        <w:rPr>
          <w:strike/>
          <w:color w:val="000000" w:themeColor="text1"/>
        </w:rPr>
        <w:t xml:space="preserve"> </w:t>
      </w:r>
      <w:r w:rsidR="005F0205" w:rsidRPr="00C13020">
        <w:rPr>
          <w:rFonts w:ascii="Arial" w:hAnsi="Arial" w:cs="Arial"/>
          <w:color w:val="000000" w:themeColor="text1"/>
        </w:rPr>
        <w:t>Règlement de consultation</w:t>
      </w:r>
    </w:p>
    <w:p w14:paraId="650E1067" w14:textId="61A0BB6F" w:rsidR="009B1CD0" w:rsidRPr="00294ECB" w:rsidRDefault="00FB072A" w:rsidP="00710FD6">
      <w:pPr>
        <w:tabs>
          <w:tab w:val="left" w:pos="851"/>
        </w:tabs>
        <w:spacing w:before="120"/>
        <w:ind w:left="1135" w:hanging="284"/>
        <w:jc w:val="both"/>
        <w:rPr>
          <w:rFonts w:ascii="Arial" w:hAnsi="Arial" w:cs="Arial"/>
          <w:color w:val="00000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9B1CD0" w:rsidRPr="004465F1">
        <w:rPr>
          <w:rFonts w:ascii="Arial" w:hAnsi="Arial" w:cs="Arial"/>
        </w:rPr>
        <w:t>Autres :</w:t>
      </w:r>
      <w:r w:rsidR="00C97C0A" w:rsidRPr="004465F1">
        <w:rPr>
          <w:rFonts w:ascii="Arial" w:hAnsi="Arial" w:cs="Arial"/>
        </w:rPr>
        <w:t xml:space="preserve"> </w:t>
      </w:r>
    </w:p>
    <w:p w14:paraId="67982325" w14:textId="77777777" w:rsidR="009B1CD0" w:rsidRDefault="009B1CD0" w:rsidP="00710FD6">
      <w:pPr>
        <w:tabs>
          <w:tab w:val="left" w:pos="851"/>
        </w:tabs>
        <w:jc w:val="both"/>
        <w:rPr>
          <w:rFonts w:ascii="Arial" w:hAnsi="Arial" w:cs="Arial"/>
          <w:color w:val="000000"/>
        </w:rPr>
      </w:pPr>
    </w:p>
    <w:p w14:paraId="4A2DB835" w14:textId="77777777" w:rsidR="004F6E84" w:rsidRPr="00294ECB" w:rsidRDefault="004F6E84" w:rsidP="00710FD6">
      <w:pPr>
        <w:tabs>
          <w:tab w:val="left" w:pos="851"/>
        </w:tabs>
        <w:jc w:val="both"/>
        <w:rPr>
          <w:rFonts w:ascii="Arial" w:hAnsi="Arial" w:cs="Arial"/>
          <w:color w:val="000000"/>
        </w:rPr>
      </w:pPr>
    </w:p>
    <w:p w14:paraId="52893994" w14:textId="4F4494EF" w:rsidR="009B1CD0" w:rsidRDefault="000D3571"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7572B542" w14:textId="77777777" w:rsidR="009B1CD0" w:rsidRDefault="009B1CD0" w:rsidP="0083205E">
      <w:pPr>
        <w:tabs>
          <w:tab w:val="left" w:pos="851"/>
        </w:tabs>
        <w:jc w:val="both"/>
        <w:rPr>
          <w:rFonts w:ascii="Arial" w:hAnsi="Arial" w:cs="Arial"/>
        </w:rPr>
      </w:pPr>
    </w:p>
    <w:p w14:paraId="4CA0A4A7" w14:textId="4DC9F3AF"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34024">
        <w:rPr>
          <w:rFonts w:ascii="Arial" w:hAnsi="Arial" w:cs="Arial"/>
        </w:rPr>
        <w:t>Les</w:t>
      </w:r>
      <w:r w:rsidR="00D90A00">
        <w:rPr>
          <w:rFonts w:ascii="Arial" w:hAnsi="Arial" w:cs="Arial"/>
        </w:rPr>
        <w:t xml:space="preserve"> </w:t>
      </w:r>
      <w:r w:rsidR="009B1CD0">
        <w:rPr>
          <w:rFonts w:ascii="Arial" w:hAnsi="Arial" w:cs="Arial"/>
        </w:rPr>
        <w:t>signataire</w:t>
      </w:r>
      <w:r w:rsidR="00FB072A">
        <w:rPr>
          <w:rFonts w:ascii="Arial" w:hAnsi="Arial" w:cs="Arial"/>
        </w:rPr>
        <w:t>s</w:t>
      </w:r>
    </w:p>
    <w:p w14:paraId="49D9884A" w14:textId="77777777" w:rsidR="009B1CD0" w:rsidRDefault="009B1CD0" w:rsidP="0083205E">
      <w:pPr>
        <w:tabs>
          <w:tab w:val="left" w:pos="851"/>
        </w:tabs>
        <w:jc w:val="both"/>
        <w:rPr>
          <w:rFonts w:ascii="Arial" w:hAnsi="Arial" w:cs="Arial"/>
        </w:rPr>
      </w:pPr>
    </w:p>
    <w:p w14:paraId="394E4EC2" w14:textId="34A918C5"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D3571">
        <w:rPr>
          <w:rFonts w:ascii="Arial" w:hAnsi="Arial" w:cs="Arial"/>
        </w:rPr>
        <w:t>S’engagent</w:t>
      </w:r>
      <w:r w:rsidR="009B1CD0">
        <w:rPr>
          <w:rFonts w:ascii="Arial" w:hAnsi="Arial" w:cs="Arial"/>
        </w:rPr>
        <w:t>, sur la base de son offre et pour son propre compte ;</w:t>
      </w:r>
    </w:p>
    <w:p w14:paraId="0C30341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04AC7AC" w14:textId="77777777" w:rsidR="009B1CD0" w:rsidRDefault="009B1CD0" w:rsidP="00CD46CC">
      <w:pPr>
        <w:tabs>
          <w:tab w:val="left" w:pos="851"/>
        </w:tabs>
        <w:jc w:val="both"/>
        <w:rPr>
          <w:rFonts w:ascii="Arial" w:hAnsi="Arial" w:cs="Arial"/>
        </w:rPr>
      </w:pPr>
    </w:p>
    <w:p w14:paraId="3FDAD43F" w14:textId="77777777" w:rsidR="009B1CD0" w:rsidRDefault="009B1CD0" w:rsidP="009B45B9">
      <w:pPr>
        <w:tabs>
          <w:tab w:val="left" w:pos="851"/>
        </w:tabs>
        <w:jc w:val="both"/>
        <w:rPr>
          <w:rFonts w:ascii="Arial" w:hAnsi="Arial" w:cs="Arial"/>
        </w:rPr>
      </w:pPr>
    </w:p>
    <w:p w14:paraId="490D48A8" w14:textId="77777777" w:rsidR="009B1CD0" w:rsidRDefault="009B1CD0" w:rsidP="009B45B9">
      <w:pPr>
        <w:tabs>
          <w:tab w:val="left" w:pos="851"/>
        </w:tabs>
        <w:jc w:val="both"/>
        <w:rPr>
          <w:rFonts w:ascii="Arial" w:hAnsi="Arial" w:cs="Arial"/>
        </w:rPr>
      </w:pPr>
    </w:p>
    <w:p w14:paraId="1DA931B8" w14:textId="037B2098"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D3571">
        <w:rPr>
          <w:rFonts w:ascii="Arial" w:hAnsi="Arial" w:cs="Arial"/>
        </w:rPr>
        <w:t>Engagent</w:t>
      </w:r>
      <w:r w:rsidR="009B1CD0">
        <w:rPr>
          <w:rFonts w:ascii="Arial" w:hAnsi="Arial" w:cs="Arial"/>
        </w:rPr>
        <w:t xml:space="preserve"> la société ……………………… sur la base de son offre ;</w:t>
      </w:r>
    </w:p>
    <w:p w14:paraId="7EE52DC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919B4CF" w14:textId="77777777" w:rsidR="009B1CD0" w:rsidRDefault="009B1CD0" w:rsidP="009B45B9">
      <w:pPr>
        <w:tabs>
          <w:tab w:val="left" w:pos="851"/>
        </w:tabs>
        <w:jc w:val="both"/>
        <w:rPr>
          <w:rFonts w:ascii="Arial" w:hAnsi="Arial" w:cs="Arial"/>
        </w:rPr>
      </w:pPr>
    </w:p>
    <w:p w14:paraId="2A3A45BD" w14:textId="77777777" w:rsidR="009B1CD0" w:rsidRDefault="009B1CD0" w:rsidP="009B45B9">
      <w:pPr>
        <w:tabs>
          <w:tab w:val="left" w:pos="851"/>
        </w:tabs>
        <w:jc w:val="both"/>
        <w:rPr>
          <w:rFonts w:ascii="Arial" w:hAnsi="Arial" w:cs="Arial"/>
        </w:rPr>
      </w:pPr>
    </w:p>
    <w:p w14:paraId="189223A7" w14:textId="77777777" w:rsidR="009B1CD0" w:rsidRDefault="009B1CD0" w:rsidP="009B45B9">
      <w:pPr>
        <w:tabs>
          <w:tab w:val="left" w:pos="851"/>
        </w:tabs>
        <w:jc w:val="both"/>
        <w:rPr>
          <w:rFonts w:ascii="Arial" w:hAnsi="Arial" w:cs="Arial"/>
        </w:rPr>
      </w:pPr>
    </w:p>
    <w:p w14:paraId="396E75CA" w14:textId="772AAEE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D3571">
        <w:rPr>
          <w:rFonts w:ascii="Arial" w:hAnsi="Arial" w:cs="Arial"/>
        </w:rPr>
        <w:t>L’ensemble</w:t>
      </w:r>
      <w:r w:rsidR="009B1CD0">
        <w:rPr>
          <w:rFonts w:ascii="Arial" w:hAnsi="Arial" w:cs="Arial"/>
        </w:rPr>
        <w:t xml:space="preserve"> des membres du groupement s’engagent, sur la base de l’offre du groupement ;</w:t>
      </w:r>
    </w:p>
    <w:p w14:paraId="5DA9A21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FBC5925" w14:textId="77777777" w:rsidR="009B1CD0" w:rsidRDefault="009B1CD0" w:rsidP="009B45B9">
      <w:pPr>
        <w:pStyle w:val="fcase1ertab"/>
        <w:tabs>
          <w:tab w:val="left" w:pos="851"/>
        </w:tabs>
        <w:ind w:left="0" w:firstLine="0"/>
        <w:rPr>
          <w:rFonts w:ascii="Arial" w:hAnsi="Arial" w:cs="Arial"/>
        </w:rPr>
      </w:pPr>
    </w:p>
    <w:p w14:paraId="600DDD20" w14:textId="77777777" w:rsidR="00034024" w:rsidRDefault="00034024" w:rsidP="009B45B9">
      <w:pPr>
        <w:pStyle w:val="fcase1ertab"/>
        <w:tabs>
          <w:tab w:val="left" w:pos="851"/>
        </w:tabs>
        <w:ind w:left="0" w:firstLine="0"/>
        <w:rPr>
          <w:rFonts w:ascii="Arial" w:hAnsi="Arial" w:cs="Arial"/>
        </w:rPr>
      </w:pPr>
    </w:p>
    <w:p w14:paraId="4E97803A" w14:textId="77777777" w:rsidR="004F6E84" w:rsidRDefault="004F6E84" w:rsidP="009B45B9">
      <w:pPr>
        <w:pStyle w:val="fcase1ertab"/>
        <w:tabs>
          <w:tab w:val="left" w:pos="851"/>
        </w:tabs>
        <w:ind w:left="0" w:firstLine="0"/>
        <w:rPr>
          <w:rFonts w:ascii="Arial" w:hAnsi="Arial" w:cs="Arial"/>
        </w:rPr>
      </w:pPr>
    </w:p>
    <w:p w14:paraId="789C1474" w14:textId="77777777" w:rsidR="006B5057" w:rsidRDefault="006B5057" w:rsidP="009B45B9">
      <w:pPr>
        <w:pStyle w:val="fcase1ertab"/>
        <w:tabs>
          <w:tab w:val="left" w:pos="851"/>
        </w:tabs>
        <w:ind w:left="0" w:firstLine="0"/>
        <w:rPr>
          <w:rFonts w:ascii="Arial" w:hAnsi="Arial" w:cs="Arial"/>
        </w:rPr>
      </w:pPr>
    </w:p>
    <w:p w14:paraId="0DD09070" w14:textId="77777777" w:rsidR="00034024" w:rsidRDefault="00034024" w:rsidP="009B45B9">
      <w:pPr>
        <w:pStyle w:val="fcase1ertab"/>
        <w:tabs>
          <w:tab w:val="left" w:pos="851"/>
        </w:tabs>
        <w:ind w:left="0" w:firstLine="0"/>
        <w:rPr>
          <w:rFonts w:ascii="Arial" w:hAnsi="Arial" w:cs="Arial"/>
        </w:rPr>
      </w:pPr>
      <w:bookmarkStart w:id="0" w:name="_Hlk85145577"/>
    </w:p>
    <w:p w14:paraId="0AF0A6EA" w14:textId="26D50CD1" w:rsidR="00871580" w:rsidRPr="00053196" w:rsidRDefault="001D389F" w:rsidP="009B45B9">
      <w:pPr>
        <w:pStyle w:val="fcase1ertab"/>
        <w:tabs>
          <w:tab w:val="left" w:pos="851"/>
        </w:tabs>
        <w:ind w:left="0" w:firstLine="0"/>
        <w:rPr>
          <w:rFonts w:ascii="Arial" w:hAnsi="Arial" w:cs="Arial"/>
          <w:b/>
          <w:bCs/>
          <w:color w:val="0070C0"/>
          <w:u w:val="single"/>
        </w:rPr>
      </w:pPr>
      <w:r w:rsidRPr="00053196">
        <w:rPr>
          <w:rFonts w:ascii="Arial" w:hAnsi="Arial" w:cs="Arial"/>
          <w:b/>
          <w:bCs/>
          <w:color w:val="0070C0"/>
          <w:u w:val="single"/>
        </w:rPr>
        <w:t>1 – Prestation forfaitaire</w:t>
      </w:r>
    </w:p>
    <w:p w14:paraId="2DBBB49A" w14:textId="77777777" w:rsidR="00871580" w:rsidRDefault="00871580" w:rsidP="009B45B9">
      <w:pPr>
        <w:pStyle w:val="fcase1ertab"/>
        <w:tabs>
          <w:tab w:val="left" w:pos="851"/>
        </w:tabs>
        <w:ind w:left="0" w:firstLine="0"/>
        <w:rPr>
          <w:rFonts w:ascii="Arial" w:hAnsi="Arial" w:cs="Arial"/>
        </w:rPr>
      </w:pPr>
    </w:p>
    <w:p w14:paraId="16C9AE70" w14:textId="2A61E3A7" w:rsidR="009B1CD0" w:rsidRPr="00C13020" w:rsidRDefault="000D3571" w:rsidP="009B45B9">
      <w:pPr>
        <w:pStyle w:val="fcase1ertab"/>
        <w:tabs>
          <w:tab w:val="left" w:pos="851"/>
        </w:tabs>
        <w:ind w:left="0" w:firstLine="0"/>
        <w:rPr>
          <w:rFonts w:ascii="Arial" w:hAnsi="Arial" w:cs="Arial"/>
          <w:color w:val="000000" w:themeColor="text1"/>
        </w:rPr>
      </w:pPr>
      <w:r w:rsidRPr="00C13020">
        <w:rPr>
          <w:rFonts w:ascii="Arial" w:hAnsi="Arial" w:cs="Arial"/>
          <w:color w:val="000000" w:themeColor="text1"/>
        </w:rPr>
        <w:t>À</w:t>
      </w:r>
      <w:r w:rsidR="009B1CD0" w:rsidRPr="00C13020">
        <w:rPr>
          <w:rFonts w:ascii="Arial" w:hAnsi="Arial" w:cs="Arial"/>
          <w:color w:val="000000" w:themeColor="text1"/>
        </w:rPr>
        <w:t xml:space="preserve"> </w:t>
      </w:r>
      <w:bookmarkEnd w:id="0"/>
      <w:r w:rsidR="009B1CD0" w:rsidRPr="00C13020">
        <w:rPr>
          <w:rFonts w:ascii="Arial" w:hAnsi="Arial" w:cs="Arial"/>
          <w:color w:val="000000" w:themeColor="text1"/>
        </w:rPr>
        <w:t>exécuter les prestations demandées</w:t>
      </w:r>
      <w:r w:rsidR="000B4568" w:rsidRPr="00C13020">
        <w:rPr>
          <w:color w:val="000000" w:themeColor="text1"/>
        </w:rPr>
        <w:t xml:space="preserve"> </w:t>
      </w:r>
      <w:r w:rsidR="000B4568" w:rsidRPr="00C13020">
        <w:rPr>
          <w:rFonts w:ascii="Arial" w:hAnsi="Arial" w:cs="Arial"/>
          <w:color w:val="000000" w:themeColor="text1"/>
        </w:rPr>
        <w:t>pour les maintenances préventives et correctives, les produits consommables et petites fournitures ainsi que l’astreinte selon le</w:t>
      </w:r>
      <w:r w:rsidR="00863955" w:rsidRPr="00C13020">
        <w:rPr>
          <w:rFonts w:ascii="Arial" w:hAnsi="Arial" w:cs="Arial"/>
          <w:color w:val="000000" w:themeColor="text1"/>
        </w:rPr>
        <w:t>s indications du</w:t>
      </w:r>
      <w:r w:rsidR="000B4568" w:rsidRPr="00C13020">
        <w:rPr>
          <w:rFonts w:ascii="Arial" w:hAnsi="Arial" w:cs="Arial"/>
          <w:color w:val="000000" w:themeColor="text1"/>
        </w:rPr>
        <w:t xml:space="preserve"> CCTP</w:t>
      </w:r>
      <w:r w:rsidR="00F10423" w:rsidRPr="00C13020">
        <w:rPr>
          <w:rFonts w:ascii="Arial" w:hAnsi="Arial" w:cs="Arial"/>
          <w:color w:val="000000" w:themeColor="text1"/>
        </w:rPr>
        <w:t>,</w:t>
      </w:r>
      <w:r w:rsidR="000B4568" w:rsidRPr="00C13020">
        <w:rPr>
          <w:rFonts w:ascii="Arial" w:hAnsi="Arial" w:cs="Arial"/>
          <w:color w:val="000000" w:themeColor="text1"/>
        </w:rPr>
        <w:t xml:space="preserve"> </w:t>
      </w:r>
      <w:r w:rsidR="00034024" w:rsidRPr="00C13020">
        <w:rPr>
          <w:rFonts w:ascii="Arial" w:hAnsi="Arial" w:cs="Arial"/>
          <w:color w:val="000000" w:themeColor="text1"/>
        </w:rPr>
        <w:t> </w:t>
      </w:r>
      <w:r w:rsidR="00607A17" w:rsidRPr="00C13020">
        <w:rPr>
          <w:rFonts w:ascii="Arial" w:hAnsi="Arial" w:cs="Arial"/>
          <w:color w:val="000000" w:themeColor="text1"/>
        </w:rPr>
        <w:t>pour une période d’un an :</w:t>
      </w:r>
    </w:p>
    <w:p w14:paraId="7A4DA28A" w14:textId="77777777" w:rsidR="00034024" w:rsidRPr="00C13020" w:rsidRDefault="00034024" w:rsidP="009B45B9">
      <w:pPr>
        <w:pStyle w:val="fcase1ertab"/>
        <w:tabs>
          <w:tab w:val="left" w:pos="851"/>
        </w:tabs>
        <w:ind w:left="0" w:firstLine="0"/>
        <w:rPr>
          <w:b/>
          <w:bCs/>
          <w:color w:val="000000" w:themeColor="text1"/>
        </w:rPr>
      </w:pPr>
    </w:p>
    <w:p w14:paraId="5235C1BF" w14:textId="5CC2F4C4" w:rsidR="009B1CD0" w:rsidRDefault="00A079AE"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034024">
        <w:rPr>
          <w:rFonts w:ascii="Arial" w:hAnsi="Arial" w:cs="Arial"/>
        </w:rPr>
        <w:t>Aux</w:t>
      </w:r>
      <w:r w:rsidR="009B1CD0">
        <w:rPr>
          <w:rFonts w:ascii="Arial" w:hAnsi="Arial" w:cs="Arial"/>
        </w:rPr>
        <w:t xml:space="preserve"> prix indiqués ci-dessous ;</w:t>
      </w:r>
    </w:p>
    <w:p w14:paraId="7356AC07" w14:textId="18849415" w:rsidR="009B1CD0" w:rsidRDefault="00A079AE" w:rsidP="009B45B9">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Taux de la TVA : </w:t>
      </w:r>
    </w:p>
    <w:p w14:paraId="5F127B1B" w14:textId="742BEC3C" w:rsidR="009B1CD0" w:rsidRDefault="00A079AE" w:rsidP="009B45B9">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3"/>
      </w:r>
      <w:r w:rsidR="009B1CD0">
        <w:rPr>
          <w:rStyle w:val="Caractresdenotedebasdepage"/>
        </w:rPr>
        <w:t> </w:t>
      </w:r>
      <w:r w:rsidR="009B1CD0">
        <w:t>:</w:t>
      </w:r>
    </w:p>
    <w:p w14:paraId="6309B0AB" w14:textId="77777777" w:rsidR="009B1CD0" w:rsidRDefault="009B1CD0" w:rsidP="00BB25EC">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5CB859D" w14:textId="77777777" w:rsidR="009B1CD0" w:rsidRDefault="009B1CD0" w:rsidP="00BB25EC">
      <w:pPr>
        <w:pStyle w:val="fcase1ertab"/>
        <w:tabs>
          <w:tab w:val="left" w:pos="851"/>
        </w:tabs>
        <w:spacing w:before="120"/>
        <w:ind w:left="2268" w:firstLine="0"/>
        <w:jc w:val="left"/>
      </w:pPr>
      <w:r>
        <w:rPr>
          <w:rFonts w:ascii="Arial" w:hAnsi="Arial" w:cs="Arial"/>
        </w:rPr>
        <w:t>Montant hors taxes arrêté en lettres à : ………………………………………………………...................................</w:t>
      </w:r>
    </w:p>
    <w:p w14:paraId="6BD18451" w14:textId="4B19F696" w:rsidR="009B1CD0" w:rsidRDefault="00A079AE"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4"/>
        <w:t>4 </w:t>
      </w:r>
      <w:r w:rsidR="009B1CD0">
        <w:t>:</w:t>
      </w:r>
    </w:p>
    <w:p w14:paraId="54F62246" w14:textId="77777777" w:rsidR="003B1272" w:rsidRDefault="003B1272" w:rsidP="003B12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18DB8FE" w14:textId="77777777" w:rsidR="003B1272" w:rsidRDefault="003B1272" w:rsidP="003B1272">
      <w:pPr>
        <w:pStyle w:val="fcase1ertab"/>
        <w:tabs>
          <w:tab w:val="left" w:pos="851"/>
        </w:tabs>
        <w:spacing w:before="120"/>
        <w:ind w:left="2268" w:firstLine="0"/>
        <w:jc w:val="left"/>
      </w:pPr>
      <w:r>
        <w:rPr>
          <w:rFonts w:ascii="Arial" w:hAnsi="Arial" w:cs="Arial"/>
        </w:rPr>
        <w:t>Montant hors taxes arrêté en lettres à : ………………………………………………………...................................</w:t>
      </w:r>
    </w:p>
    <w:p w14:paraId="0AA3F970" w14:textId="5E4B9CE8" w:rsidR="009B1CD0" w:rsidRDefault="00A079AE" w:rsidP="00B3684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36845">
        <w:rPr>
          <w:rFonts w:ascii="Arial" w:hAnsi="Arial" w:cs="Arial"/>
        </w:rPr>
        <w:t xml:space="preserve"> Aux prix indiqués à l’annexe financière</w:t>
      </w:r>
    </w:p>
    <w:p w14:paraId="6CF27992" w14:textId="77777777" w:rsidR="001D389F" w:rsidRDefault="001D389F" w:rsidP="00B36845">
      <w:pPr>
        <w:pStyle w:val="fcase1ertab"/>
        <w:tabs>
          <w:tab w:val="clear" w:pos="426"/>
          <w:tab w:val="left" w:pos="851"/>
        </w:tabs>
        <w:spacing w:before="120"/>
        <w:ind w:left="0" w:firstLine="851"/>
        <w:rPr>
          <w:rFonts w:ascii="Arial" w:hAnsi="Arial" w:cs="Arial"/>
        </w:rPr>
      </w:pPr>
    </w:p>
    <w:p w14:paraId="76E6D0D3" w14:textId="77777777" w:rsidR="001D389F" w:rsidRDefault="001D389F" w:rsidP="00B36845">
      <w:pPr>
        <w:pStyle w:val="fcase1ertab"/>
        <w:tabs>
          <w:tab w:val="clear" w:pos="426"/>
          <w:tab w:val="left" w:pos="851"/>
        </w:tabs>
        <w:spacing w:before="120"/>
        <w:ind w:left="0" w:firstLine="851"/>
        <w:rPr>
          <w:rFonts w:ascii="Arial" w:hAnsi="Arial" w:cs="Arial"/>
        </w:rPr>
      </w:pPr>
    </w:p>
    <w:p w14:paraId="0A96AF7C" w14:textId="33D5F04F" w:rsidR="001D389F" w:rsidRPr="001D389F" w:rsidRDefault="001D389F" w:rsidP="001D389F">
      <w:pPr>
        <w:pStyle w:val="fcase1ertab"/>
        <w:tabs>
          <w:tab w:val="left" w:pos="851"/>
        </w:tabs>
        <w:ind w:left="0" w:firstLine="0"/>
        <w:rPr>
          <w:rFonts w:ascii="Arial" w:hAnsi="Arial" w:cs="Arial"/>
          <w:b/>
          <w:bCs/>
          <w:color w:val="0070C0"/>
          <w:u w:val="single"/>
        </w:rPr>
      </w:pPr>
      <w:r>
        <w:rPr>
          <w:rFonts w:ascii="Arial" w:hAnsi="Arial" w:cs="Arial"/>
          <w:b/>
          <w:bCs/>
          <w:color w:val="0070C0"/>
          <w:u w:val="single"/>
        </w:rPr>
        <w:t>2</w:t>
      </w:r>
      <w:r w:rsidRPr="001D389F">
        <w:rPr>
          <w:rFonts w:ascii="Arial" w:hAnsi="Arial" w:cs="Arial"/>
          <w:b/>
          <w:bCs/>
          <w:color w:val="0070C0"/>
          <w:u w:val="single"/>
        </w:rPr>
        <w:t xml:space="preserve"> – Prestation</w:t>
      </w:r>
      <w:r>
        <w:rPr>
          <w:rFonts w:ascii="Arial" w:hAnsi="Arial" w:cs="Arial"/>
          <w:b/>
          <w:bCs/>
          <w:color w:val="0070C0"/>
          <w:u w:val="single"/>
        </w:rPr>
        <w:t>s h</w:t>
      </w:r>
      <w:r w:rsidR="00053196">
        <w:rPr>
          <w:rFonts w:ascii="Arial" w:hAnsi="Arial" w:cs="Arial"/>
          <w:b/>
          <w:bCs/>
          <w:color w:val="0070C0"/>
          <w:u w:val="single"/>
        </w:rPr>
        <w:t>ors forfait</w:t>
      </w:r>
      <w:r w:rsidR="00981876">
        <w:rPr>
          <w:rFonts w:ascii="Arial" w:hAnsi="Arial" w:cs="Arial"/>
          <w:b/>
          <w:bCs/>
          <w:color w:val="0070C0"/>
          <w:u w:val="single"/>
        </w:rPr>
        <w:t xml:space="preserve"> </w:t>
      </w:r>
    </w:p>
    <w:p w14:paraId="51D6EB8E" w14:textId="77777777" w:rsidR="001D389F" w:rsidRPr="001D389F" w:rsidRDefault="001D389F" w:rsidP="001D389F">
      <w:pPr>
        <w:pStyle w:val="fcase1ertab"/>
        <w:tabs>
          <w:tab w:val="left" w:pos="851"/>
        </w:tabs>
        <w:ind w:left="0" w:firstLine="0"/>
        <w:rPr>
          <w:rFonts w:ascii="Arial" w:hAnsi="Arial" w:cs="Arial"/>
          <w:color w:val="0070C0"/>
        </w:rPr>
      </w:pPr>
    </w:p>
    <w:p w14:paraId="3D1799AD" w14:textId="2A7950E9" w:rsidR="001D389F" w:rsidRPr="00C13020" w:rsidRDefault="001D389F" w:rsidP="001D389F">
      <w:pPr>
        <w:pStyle w:val="fcase1ertab"/>
        <w:tabs>
          <w:tab w:val="left" w:pos="851"/>
        </w:tabs>
        <w:ind w:left="0" w:firstLine="0"/>
        <w:rPr>
          <w:rFonts w:ascii="Arial" w:hAnsi="Arial" w:cs="Arial"/>
          <w:color w:val="000000" w:themeColor="text1"/>
        </w:rPr>
      </w:pPr>
      <w:r w:rsidRPr="00C13020">
        <w:rPr>
          <w:rFonts w:ascii="Arial" w:hAnsi="Arial" w:cs="Arial"/>
          <w:color w:val="000000" w:themeColor="text1"/>
        </w:rPr>
        <w:t xml:space="preserve">À exécuter les prestations </w:t>
      </w:r>
      <w:r w:rsidR="00AD21E7" w:rsidRPr="00C13020">
        <w:rPr>
          <w:rFonts w:ascii="Arial" w:hAnsi="Arial" w:cs="Arial"/>
          <w:color w:val="000000" w:themeColor="text1"/>
        </w:rPr>
        <w:t>hors forfait pour lesquelles des bons de commande seront émis :</w:t>
      </w:r>
    </w:p>
    <w:p w14:paraId="4D6F5BB0" w14:textId="77777777" w:rsidR="001D389F" w:rsidRPr="00C13020" w:rsidRDefault="001D389F" w:rsidP="001D389F">
      <w:pPr>
        <w:pStyle w:val="fcase1ertab"/>
        <w:tabs>
          <w:tab w:val="left" w:pos="851"/>
        </w:tabs>
        <w:ind w:left="0" w:firstLine="0"/>
        <w:rPr>
          <w:b/>
          <w:bCs/>
          <w:color w:val="000000" w:themeColor="text1"/>
        </w:rPr>
      </w:pPr>
    </w:p>
    <w:p w14:paraId="441D409C" w14:textId="03D10D2A" w:rsidR="001D389F" w:rsidRPr="00C13020" w:rsidRDefault="003D1D75" w:rsidP="001D389F">
      <w:pPr>
        <w:pStyle w:val="fcase1ertab"/>
        <w:tabs>
          <w:tab w:val="clear" w:pos="426"/>
          <w:tab w:val="left" w:pos="851"/>
        </w:tabs>
        <w:spacing w:before="120"/>
        <w:ind w:left="0" w:firstLine="851"/>
        <w:rPr>
          <w:color w:val="000000" w:themeColor="text1"/>
        </w:rPr>
      </w:pPr>
      <w:r w:rsidRPr="00C13020">
        <w:rPr>
          <w:color w:val="000000" w:themeColor="text1"/>
        </w:rPr>
        <w:fldChar w:fldCharType="begin">
          <w:ffData>
            <w:name w:val=""/>
            <w:enabled/>
            <w:calcOnExit w:val="0"/>
            <w:checkBox>
              <w:size w:val="20"/>
              <w:default w:val="0"/>
            </w:checkBox>
          </w:ffData>
        </w:fldChar>
      </w:r>
      <w:r w:rsidRPr="00C13020">
        <w:rPr>
          <w:color w:val="000000" w:themeColor="text1"/>
        </w:rPr>
        <w:instrText xml:space="preserve"> FORMCHECKBOX </w:instrText>
      </w:r>
      <w:r w:rsidRPr="00C13020">
        <w:rPr>
          <w:color w:val="000000" w:themeColor="text1"/>
        </w:rPr>
      </w:r>
      <w:r w:rsidRPr="00C13020">
        <w:rPr>
          <w:color w:val="000000" w:themeColor="text1"/>
        </w:rPr>
        <w:fldChar w:fldCharType="separate"/>
      </w:r>
      <w:r w:rsidRPr="00C13020">
        <w:rPr>
          <w:color w:val="000000" w:themeColor="text1"/>
        </w:rPr>
        <w:fldChar w:fldCharType="end"/>
      </w:r>
      <w:r w:rsidR="001D389F" w:rsidRPr="00C13020">
        <w:rPr>
          <w:rFonts w:ascii="Arial" w:hAnsi="Arial" w:cs="Arial"/>
          <w:color w:val="000000" w:themeColor="text1"/>
        </w:rPr>
        <w:t xml:space="preserve"> Aux prix indiqués ci-dessous ;</w:t>
      </w:r>
    </w:p>
    <w:p w14:paraId="31447A10" w14:textId="781FE6AF" w:rsidR="001D389F" w:rsidRPr="00C13020" w:rsidRDefault="003D1D75" w:rsidP="001D389F">
      <w:pPr>
        <w:tabs>
          <w:tab w:val="left" w:pos="426"/>
          <w:tab w:val="left" w:pos="851"/>
        </w:tabs>
        <w:spacing w:before="120"/>
        <w:ind w:left="1701"/>
        <w:jc w:val="both"/>
        <w:rPr>
          <w:color w:val="000000" w:themeColor="text1"/>
        </w:rPr>
      </w:pPr>
      <w:r w:rsidRPr="00C13020">
        <w:rPr>
          <w:color w:val="000000" w:themeColor="text1"/>
        </w:rPr>
        <w:fldChar w:fldCharType="begin">
          <w:ffData>
            <w:name w:val=""/>
            <w:enabled/>
            <w:calcOnExit w:val="0"/>
            <w:checkBox>
              <w:size w:val="20"/>
              <w:default w:val="0"/>
            </w:checkBox>
          </w:ffData>
        </w:fldChar>
      </w:r>
      <w:r w:rsidRPr="00C13020">
        <w:rPr>
          <w:color w:val="000000" w:themeColor="text1"/>
        </w:rPr>
        <w:instrText xml:space="preserve"> FORMCHECKBOX </w:instrText>
      </w:r>
      <w:r w:rsidRPr="00C13020">
        <w:rPr>
          <w:color w:val="000000" w:themeColor="text1"/>
        </w:rPr>
      </w:r>
      <w:r w:rsidRPr="00C13020">
        <w:rPr>
          <w:color w:val="000000" w:themeColor="text1"/>
        </w:rPr>
        <w:fldChar w:fldCharType="separate"/>
      </w:r>
      <w:r w:rsidRPr="00C13020">
        <w:rPr>
          <w:color w:val="000000" w:themeColor="text1"/>
        </w:rPr>
        <w:fldChar w:fldCharType="end"/>
      </w:r>
      <w:r w:rsidR="001D389F" w:rsidRPr="00C13020">
        <w:rPr>
          <w:color w:val="000000" w:themeColor="text1"/>
        </w:rPr>
        <w:t xml:space="preserve"> Taux de la TVA : </w:t>
      </w:r>
    </w:p>
    <w:p w14:paraId="2B0B860A" w14:textId="27AE2842" w:rsidR="001D389F" w:rsidRPr="00C13020" w:rsidRDefault="003D1D75" w:rsidP="001D389F">
      <w:pPr>
        <w:tabs>
          <w:tab w:val="left" w:pos="426"/>
          <w:tab w:val="left" w:pos="851"/>
        </w:tabs>
        <w:spacing w:before="240"/>
        <w:ind w:left="1701"/>
        <w:jc w:val="both"/>
        <w:rPr>
          <w:color w:val="000000" w:themeColor="text1"/>
        </w:rPr>
      </w:pPr>
      <w:r w:rsidRPr="00C13020">
        <w:rPr>
          <w:color w:val="000000" w:themeColor="text1"/>
        </w:rPr>
        <w:fldChar w:fldCharType="begin">
          <w:ffData>
            <w:name w:val=""/>
            <w:enabled/>
            <w:calcOnExit w:val="0"/>
            <w:checkBox>
              <w:size w:val="20"/>
              <w:default w:val="0"/>
            </w:checkBox>
          </w:ffData>
        </w:fldChar>
      </w:r>
      <w:r w:rsidRPr="00C13020">
        <w:rPr>
          <w:color w:val="000000" w:themeColor="text1"/>
        </w:rPr>
        <w:instrText xml:space="preserve"> FORMCHECKBOX </w:instrText>
      </w:r>
      <w:r w:rsidRPr="00C13020">
        <w:rPr>
          <w:color w:val="000000" w:themeColor="text1"/>
        </w:rPr>
      </w:r>
      <w:r w:rsidRPr="00C13020">
        <w:rPr>
          <w:color w:val="000000" w:themeColor="text1"/>
        </w:rPr>
        <w:fldChar w:fldCharType="separate"/>
      </w:r>
      <w:r w:rsidRPr="00C13020">
        <w:rPr>
          <w:color w:val="000000" w:themeColor="text1"/>
        </w:rPr>
        <w:fldChar w:fldCharType="end"/>
      </w:r>
      <w:r w:rsidR="001D389F" w:rsidRPr="00C13020">
        <w:rPr>
          <w:color w:val="000000" w:themeColor="text1"/>
        </w:rPr>
        <w:t xml:space="preserve"> Montant hors taxes</w:t>
      </w:r>
      <w:r w:rsidR="001D389F" w:rsidRPr="00C13020">
        <w:rPr>
          <w:rStyle w:val="Caractresdenotedebasdepage"/>
          <w:color w:val="000000" w:themeColor="text1"/>
        </w:rPr>
        <w:footnoteReference w:id="5"/>
      </w:r>
      <w:r w:rsidR="001D389F" w:rsidRPr="00C13020">
        <w:rPr>
          <w:rStyle w:val="Caractresdenotedebasdepage"/>
          <w:color w:val="000000" w:themeColor="text1"/>
        </w:rPr>
        <w:t> </w:t>
      </w:r>
      <w:r w:rsidR="001D389F" w:rsidRPr="00C13020">
        <w:rPr>
          <w:color w:val="000000" w:themeColor="text1"/>
        </w:rPr>
        <w:t>:</w:t>
      </w:r>
    </w:p>
    <w:p w14:paraId="7421F962" w14:textId="77777777" w:rsidR="001D389F" w:rsidRPr="00C13020" w:rsidRDefault="001D389F" w:rsidP="001D389F">
      <w:pPr>
        <w:tabs>
          <w:tab w:val="left" w:pos="426"/>
          <w:tab w:val="left" w:pos="851"/>
        </w:tabs>
        <w:spacing w:before="120"/>
        <w:ind w:left="2268"/>
        <w:rPr>
          <w:rFonts w:ascii="Arial" w:hAnsi="Arial" w:cs="Arial"/>
          <w:color w:val="000000" w:themeColor="text1"/>
        </w:rPr>
      </w:pPr>
      <w:r w:rsidRPr="00C13020">
        <w:rPr>
          <w:color w:val="000000" w:themeColor="text1"/>
        </w:rPr>
        <w:t xml:space="preserve">Montant </w:t>
      </w:r>
      <w:r w:rsidRPr="00C13020">
        <w:rPr>
          <w:rFonts w:ascii="Arial" w:hAnsi="Arial" w:cs="Arial"/>
          <w:color w:val="000000" w:themeColor="text1"/>
        </w:rPr>
        <w:t>hors taxes arrêté en chiffres à : ……………………………………………………………………………….</w:t>
      </w:r>
    </w:p>
    <w:p w14:paraId="566916F1" w14:textId="77777777" w:rsidR="001D389F" w:rsidRPr="00C13020" w:rsidRDefault="001D389F" w:rsidP="001D389F">
      <w:pPr>
        <w:pStyle w:val="fcase1ertab"/>
        <w:tabs>
          <w:tab w:val="left" w:pos="851"/>
        </w:tabs>
        <w:spacing w:before="120"/>
        <w:ind w:left="2268" w:firstLine="0"/>
        <w:jc w:val="left"/>
        <w:rPr>
          <w:color w:val="000000" w:themeColor="text1"/>
        </w:rPr>
      </w:pPr>
      <w:r w:rsidRPr="00C13020">
        <w:rPr>
          <w:rFonts w:ascii="Arial" w:hAnsi="Arial" w:cs="Arial"/>
          <w:color w:val="000000" w:themeColor="text1"/>
        </w:rPr>
        <w:t>Montant hors taxes arrêté en lettres à : ………………………………………………………...................................</w:t>
      </w:r>
    </w:p>
    <w:p w14:paraId="18A1FC96" w14:textId="6C7FA87A" w:rsidR="001D389F" w:rsidRPr="00C13020" w:rsidRDefault="003D1D75" w:rsidP="001D389F">
      <w:pPr>
        <w:tabs>
          <w:tab w:val="left" w:pos="426"/>
          <w:tab w:val="left" w:pos="709"/>
          <w:tab w:val="left" w:pos="851"/>
        </w:tabs>
        <w:spacing w:before="240"/>
        <w:ind w:left="1701"/>
        <w:jc w:val="both"/>
        <w:rPr>
          <w:rFonts w:ascii="Arial" w:hAnsi="Arial" w:cs="Arial"/>
          <w:color w:val="000000" w:themeColor="text1"/>
        </w:rPr>
      </w:pPr>
      <w:r w:rsidRPr="00C13020">
        <w:rPr>
          <w:color w:val="000000" w:themeColor="text1"/>
        </w:rPr>
        <w:fldChar w:fldCharType="begin">
          <w:ffData>
            <w:name w:val=""/>
            <w:enabled/>
            <w:calcOnExit w:val="0"/>
            <w:checkBox>
              <w:size w:val="20"/>
              <w:default w:val="0"/>
            </w:checkBox>
          </w:ffData>
        </w:fldChar>
      </w:r>
      <w:r w:rsidRPr="00C13020">
        <w:rPr>
          <w:color w:val="000000" w:themeColor="text1"/>
        </w:rPr>
        <w:instrText xml:space="preserve"> FORMCHECKBOX </w:instrText>
      </w:r>
      <w:r w:rsidRPr="00C13020">
        <w:rPr>
          <w:color w:val="000000" w:themeColor="text1"/>
        </w:rPr>
      </w:r>
      <w:r w:rsidRPr="00C13020">
        <w:rPr>
          <w:color w:val="000000" w:themeColor="text1"/>
        </w:rPr>
        <w:fldChar w:fldCharType="separate"/>
      </w:r>
      <w:r w:rsidRPr="00C13020">
        <w:rPr>
          <w:color w:val="000000" w:themeColor="text1"/>
        </w:rPr>
        <w:fldChar w:fldCharType="end"/>
      </w:r>
      <w:r w:rsidR="001D389F" w:rsidRPr="00C13020">
        <w:rPr>
          <w:color w:val="000000" w:themeColor="text1"/>
        </w:rPr>
        <w:t xml:space="preserve"> Montant TTC</w:t>
      </w:r>
      <w:r w:rsidR="001D389F" w:rsidRPr="00C13020">
        <w:rPr>
          <w:rStyle w:val="Caractresdenotedebasdepage"/>
          <w:color w:val="000000" w:themeColor="text1"/>
        </w:rPr>
        <w:footnoteReference w:customMarkFollows="1" w:id="6"/>
        <w:t>4 </w:t>
      </w:r>
      <w:r w:rsidR="001D389F" w:rsidRPr="00C13020">
        <w:rPr>
          <w:color w:val="000000" w:themeColor="text1"/>
        </w:rPr>
        <w:t>:</w:t>
      </w:r>
    </w:p>
    <w:p w14:paraId="1963C296" w14:textId="77777777" w:rsidR="001D389F" w:rsidRPr="00C13020" w:rsidRDefault="001D389F" w:rsidP="001D389F">
      <w:pPr>
        <w:tabs>
          <w:tab w:val="left" w:pos="426"/>
          <w:tab w:val="left" w:pos="851"/>
        </w:tabs>
        <w:spacing w:before="120"/>
        <w:ind w:left="2268"/>
        <w:rPr>
          <w:rFonts w:ascii="Arial" w:hAnsi="Arial" w:cs="Arial"/>
          <w:color w:val="000000" w:themeColor="text1"/>
        </w:rPr>
      </w:pPr>
      <w:r w:rsidRPr="00C13020">
        <w:rPr>
          <w:color w:val="000000" w:themeColor="text1"/>
        </w:rPr>
        <w:t xml:space="preserve">Montant </w:t>
      </w:r>
      <w:r w:rsidRPr="00C13020">
        <w:rPr>
          <w:rFonts w:ascii="Arial" w:hAnsi="Arial" w:cs="Arial"/>
          <w:color w:val="000000" w:themeColor="text1"/>
        </w:rPr>
        <w:t>hors taxes arrêté en chiffres à : ……………………………………………………………………………….</w:t>
      </w:r>
    </w:p>
    <w:p w14:paraId="232CC1E5" w14:textId="77777777" w:rsidR="001D389F" w:rsidRPr="00C13020" w:rsidRDefault="001D389F" w:rsidP="001D389F">
      <w:pPr>
        <w:pStyle w:val="fcase1ertab"/>
        <w:tabs>
          <w:tab w:val="left" w:pos="851"/>
        </w:tabs>
        <w:spacing w:before="120"/>
        <w:ind w:left="2268" w:firstLine="0"/>
        <w:jc w:val="left"/>
        <w:rPr>
          <w:color w:val="000000" w:themeColor="text1"/>
        </w:rPr>
      </w:pPr>
      <w:r w:rsidRPr="00C13020">
        <w:rPr>
          <w:rFonts w:ascii="Arial" w:hAnsi="Arial" w:cs="Arial"/>
          <w:color w:val="000000" w:themeColor="text1"/>
        </w:rPr>
        <w:t>Montant hors taxes arrêté en lettres à : ………………………………………………………...................................</w:t>
      </w:r>
    </w:p>
    <w:p w14:paraId="07173A06" w14:textId="4D45B793" w:rsidR="001D389F" w:rsidRPr="00C13020" w:rsidRDefault="003D1D75" w:rsidP="001D389F">
      <w:pPr>
        <w:pStyle w:val="fcase1ertab"/>
        <w:tabs>
          <w:tab w:val="clear" w:pos="426"/>
          <w:tab w:val="left" w:pos="851"/>
        </w:tabs>
        <w:spacing w:before="120"/>
        <w:ind w:left="0" w:firstLine="851"/>
        <w:rPr>
          <w:rFonts w:ascii="Arial" w:hAnsi="Arial" w:cs="Arial"/>
          <w:color w:val="000000" w:themeColor="text1"/>
        </w:rPr>
      </w:pPr>
      <w:r w:rsidRPr="00C13020">
        <w:rPr>
          <w:color w:val="000000" w:themeColor="text1"/>
        </w:rPr>
        <w:fldChar w:fldCharType="begin">
          <w:ffData>
            <w:name w:val=""/>
            <w:enabled/>
            <w:calcOnExit w:val="0"/>
            <w:checkBox>
              <w:size w:val="20"/>
              <w:default w:val="1"/>
            </w:checkBox>
          </w:ffData>
        </w:fldChar>
      </w:r>
      <w:r w:rsidRPr="00C13020">
        <w:rPr>
          <w:color w:val="000000" w:themeColor="text1"/>
        </w:rPr>
        <w:instrText xml:space="preserve"> FORMCHECKBOX </w:instrText>
      </w:r>
      <w:r w:rsidRPr="00C13020">
        <w:rPr>
          <w:color w:val="000000" w:themeColor="text1"/>
        </w:rPr>
      </w:r>
      <w:r w:rsidRPr="00C13020">
        <w:rPr>
          <w:color w:val="000000" w:themeColor="text1"/>
        </w:rPr>
        <w:fldChar w:fldCharType="separate"/>
      </w:r>
      <w:r w:rsidRPr="00C13020">
        <w:rPr>
          <w:color w:val="000000" w:themeColor="text1"/>
        </w:rPr>
        <w:fldChar w:fldCharType="end"/>
      </w:r>
      <w:r w:rsidR="001D389F" w:rsidRPr="00C13020">
        <w:rPr>
          <w:rFonts w:ascii="Arial" w:hAnsi="Arial" w:cs="Arial"/>
          <w:color w:val="000000" w:themeColor="text1"/>
        </w:rPr>
        <w:t xml:space="preserve"> Aux prix indiqués </w:t>
      </w:r>
      <w:r w:rsidR="00C603EC" w:rsidRPr="00C13020">
        <w:rPr>
          <w:rFonts w:ascii="Arial" w:hAnsi="Arial" w:cs="Arial"/>
          <w:color w:val="000000" w:themeColor="text1"/>
        </w:rPr>
        <w:t>dans le Bordereau des Prix Unitaires (BPU)</w:t>
      </w:r>
    </w:p>
    <w:p w14:paraId="0B67077B" w14:textId="77777777" w:rsidR="001D389F" w:rsidRDefault="001D389F" w:rsidP="00B36845">
      <w:pPr>
        <w:pStyle w:val="fcase1ertab"/>
        <w:tabs>
          <w:tab w:val="clear" w:pos="426"/>
          <w:tab w:val="left" w:pos="851"/>
        </w:tabs>
        <w:spacing w:before="120"/>
        <w:ind w:left="0" w:firstLine="851"/>
        <w:rPr>
          <w:rFonts w:ascii="Arial" w:hAnsi="Arial" w:cs="Arial"/>
        </w:rPr>
      </w:pPr>
    </w:p>
    <w:p w14:paraId="071D9A6A" w14:textId="77777777" w:rsidR="009B1CD0" w:rsidRDefault="009B1CD0" w:rsidP="009B45B9">
      <w:pPr>
        <w:pStyle w:val="fcasegauche"/>
        <w:pageBreakBefore/>
        <w:tabs>
          <w:tab w:val="left" w:pos="851"/>
        </w:tabs>
        <w:spacing w:after="0"/>
        <w:ind w:left="0" w:firstLine="0"/>
        <w:rPr>
          <w:rFonts w:ascii="Arial" w:hAnsi="Arial" w:cs="Arial"/>
        </w:rPr>
      </w:pPr>
    </w:p>
    <w:p w14:paraId="15B98BB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A3259C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8AA0C44" w14:textId="77777777" w:rsidR="00036500" w:rsidRDefault="00036500" w:rsidP="009B45B9">
      <w:pPr>
        <w:tabs>
          <w:tab w:val="left" w:pos="851"/>
          <w:tab w:val="left" w:pos="6237"/>
        </w:tabs>
        <w:rPr>
          <w:rFonts w:ascii="Arial" w:hAnsi="Arial" w:cs="Arial"/>
          <w:i/>
          <w:iCs/>
          <w:sz w:val="18"/>
          <w:szCs w:val="18"/>
        </w:rPr>
      </w:pPr>
    </w:p>
    <w:p w14:paraId="3EA56DA9" w14:textId="5F97964C"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w:t>
      </w:r>
      <w:r w:rsidR="00100E5B">
        <w:rPr>
          <w:rFonts w:ascii="Arial" w:hAnsi="Arial" w:cs="Arial"/>
        </w:rPr>
        <w:t>du marché de travaux</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6CC7E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73CFAA0" w14:textId="004176E0"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0D3571">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sidR="000D3571">
        <w:rPr>
          <w:rFonts w:ascii="Arial" w:hAnsi="Arial" w:cs="Arial"/>
        </w:rPr>
        <w:t>S</w:t>
      </w:r>
      <w:r>
        <w:rPr>
          <w:rFonts w:ascii="Arial" w:hAnsi="Arial" w:cs="Arial"/>
        </w:rPr>
        <w:t>olidaire</w:t>
      </w:r>
    </w:p>
    <w:p w14:paraId="0967979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61D0A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2EDF3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F36CBC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54A7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B77A78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D16BFB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B8DCFD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6C122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0207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BE14B69"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2BAA7A3" w14:textId="77777777">
        <w:trPr>
          <w:trHeight w:val="1021"/>
        </w:trPr>
        <w:tc>
          <w:tcPr>
            <w:tcW w:w="4503" w:type="dxa"/>
            <w:tcBorders>
              <w:top w:val="single" w:sz="4" w:space="0" w:color="000000"/>
              <w:left w:val="single" w:sz="4" w:space="0" w:color="000000"/>
            </w:tcBorders>
            <w:shd w:val="clear" w:color="auto" w:fill="CCFFFF"/>
          </w:tcPr>
          <w:p w14:paraId="4CC53DF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5E659C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0F4AF0" w14:textId="77777777" w:rsidR="009B1CD0" w:rsidRDefault="009B1CD0" w:rsidP="006F3DF9">
            <w:pPr>
              <w:tabs>
                <w:tab w:val="left" w:pos="851"/>
              </w:tabs>
              <w:snapToGrid w:val="0"/>
              <w:jc w:val="both"/>
              <w:rPr>
                <w:rFonts w:ascii="Arial" w:hAnsi="Arial" w:cs="Arial"/>
              </w:rPr>
            </w:pPr>
          </w:p>
        </w:tc>
      </w:tr>
      <w:tr w:rsidR="009B1CD0" w14:paraId="45A86853" w14:textId="77777777">
        <w:trPr>
          <w:trHeight w:val="1021"/>
        </w:trPr>
        <w:tc>
          <w:tcPr>
            <w:tcW w:w="4503" w:type="dxa"/>
            <w:tcBorders>
              <w:left w:val="single" w:sz="4" w:space="0" w:color="000000"/>
            </w:tcBorders>
            <w:shd w:val="clear" w:color="auto" w:fill="auto"/>
          </w:tcPr>
          <w:p w14:paraId="3DBDF8D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0168F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D2593EB" w14:textId="77777777" w:rsidR="009B1CD0" w:rsidRDefault="009B1CD0" w:rsidP="006F3DF9">
            <w:pPr>
              <w:tabs>
                <w:tab w:val="left" w:pos="851"/>
              </w:tabs>
              <w:snapToGrid w:val="0"/>
              <w:jc w:val="both"/>
              <w:rPr>
                <w:rFonts w:ascii="Arial" w:hAnsi="Arial" w:cs="Arial"/>
              </w:rPr>
            </w:pPr>
          </w:p>
        </w:tc>
      </w:tr>
      <w:tr w:rsidR="009B1CD0" w14:paraId="7BC9D28E" w14:textId="77777777">
        <w:trPr>
          <w:trHeight w:val="1021"/>
        </w:trPr>
        <w:tc>
          <w:tcPr>
            <w:tcW w:w="4503" w:type="dxa"/>
            <w:tcBorders>
              <w:left w:val="single" w:sz="4" w:space="0" w:color="000000"/>
              <w:bottom w:val="single" w:sz="4" w:space="0" w:color="000000"/>
            </w:tcBorders>
            <w:shd w:val="clear" w:color="auto" w:fill="CCFFFF"/>
          </w:tcPr>
          <w:p w14:paraId="68B71C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3D51C7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B159AB" w14:textId="77777777" w:rsidR="009B1CD0" w:rsidRDefault="009B1CD0" w:rsidP="006F3DF9">
            <w:pPr>
              <w:tabs>
                <w:tab w:val="left" w:pos="851"/>
              </w:tabs>
              <w:snapToGrid w:val="0"/>
              <w:jc w:val="both"/>
              <w:rPr>
                <w:rFonts w:ascii="Arial" w:hAnsi="Arial" w:cs="Arial"/>
              </w:rPr>
            </w:pPr>
          </w:p>
        </w:tc>
      </w:tr>
    </w:tbl>
    <w:p w14:paraId="089F7ED6" w14:textId="77777777" w:rsidR="009B1CD0" w:rsidRDefault="009B1CD0" w:rsidP="006C4338">
      <w:pPr>
        <w:tabs>
          <w:tab w:val="left" w:pos="851"/>
          <w:tab w:val="left" w:pos="6237"/>
        </w:tabs>
      </w:pPr>
    </w:p>
    <w:p w14:paraId="69D184EC" w14:textId="77777777" w:rsidR="009B1CD0" w:rsidRDefault="009B1CD0" w:rsidP="006C4338">
      <w:pPr>
        <w:pStyle w:val="fcasegauche"/>
        <w:tabs>
          <w:tab w:val="left" w:pos="851"/>
        </w:tabs>
        <w:spacing w:after="0"/>
        <w:ind w:left="0" w:firstLine="0"/>
        <w:rPr>
          <w:rFonts w:ascii="Arial" w:hAnsi="Arial" w:cs="Arial"/>
          <w:bCs/>
          <w:iCs/>
        </w:rPr>
      </w:pPr>
    </w:p>
    <w:p w14:paraId="25E53FE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6D0750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62662A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9A3D46B" w14:textId="5E80082C" w:rsidR="009B1CD0" w:rsidRDefault="000D357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4D1903B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3B013B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4F2237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8472B9F" w14:textId="2E7BC0BE" w:rsidR="009B1CD0" w:rsidRDefault="000D357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3A7AB8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26C818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7B130C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3A9AA0C" w14:textId="77777777" w:rsidR="009B1CD0" w:rsidRDefault="009B1CD0" w:rsidP="00934503">
      <w:pPr>
        <w:tabs>
          <w:tab w:val="left" w:pos="426"/>
          <w:tab w:val="left" w:pos="851"/>
        </w:tabs>
        <w:rPr>
          <w:rFonts w:ascii="Arial" w:hAnsi="Arial" w:cs="Arial"/>
          <w:b/>
        </w:rPr>
      </w:pPr>
    </w:p>
    <w:p w14:paraId="0EED611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3B22A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514B84E" w14:textId="77777777" w:rsidR="009B1CD0" w:rsidRDefault="009B1CD0" w:rsidP="009B45B9">
      <w:pPr>
        <w:tabs>
          <w:tab w:val="left" w:pos="426"/>
          <w:tab w:val="left" w:pos="851"/>
        </w:tabs>
        <w:jc w:val="both"/>
        <w:rPr>
          <w:rFonts w:ascii="Arial" w:hAnsi="Arial" w:cs="Arial"/>
          <w:b/>
        </w:rPr>
      </w:pPr>
    </w:p>
    <w:p w14:paraId="26EF5956" w14:textId="77777777" w:rsidR="009B1CD0" w:rsidRDefault="009B1CD0" w:rsidP="009B45B9">
      <w:pPr>
        <w:tabs>
          <w:tab w:val="left" w:pos="426"/>
          <w:tab w:val="left" w:pos="851"/>
        </w:tabs>
        <w:jc w:val="both"/>
        <w:rPr>
          <w:rFonts w:ascii="Arial" w:hAnsi="Arial" w:cs="Arial"/>
          <w:b/>
        </w:rPr>
      </w:pPr>
    </w:p>
    <w:p w14:paraId="6F620C1B" w14:textId="20B0A82A" w:rsidR="001D7398" w:rsidRPr="001D7398" w:rsidRDefault="009B1CD0" w:rsidP="006C3464">
      <w:pPr>
        <w:pStyle w:val="Titre4"/>
        <w:tabs>
          <w:tab w:val="clear" w:pos="4111"/>
          <w:tab w:val="left" w:pos="426"/>
          <w:tab w:val="left" w:pos="851"/>
        </w:tabs>
      </w:pPr>
      <w:r w:rsidRPr="00C13020">
        <w:rPr>
          <w:sz w:val="22"/>
          <w:szCs w:val="22"/>
        </w:rPr>
        <w:t>B5 -</w:t>
      </w:r>
      <w:r w:rsidRPr="00C13020">
        <w:rPr>
          <w:b w:val="0"/>
          <w:sz w:val="22"/>
          <w:szCs w:val="22"/>
        </w:rPr>
        <w:t xml:space="preserve"> </w:t>
      </w:r>
      <w:r w:rsidR="00034024" w:rsidRPr="00C13020">
        <w:rPr>
          <w:sz w:val="22"/>
          <w:szCs w:val="22"/>
        </w:rPr>
        <w:t xml:space="preserve">Durée </w:t>
      </w:r>
      <w:r w:rsidR="007E0A88" w:rsidRPr="00C13020">
        <w:rPr>
          <w:sz w:val="22"/>
          <w:szCs w:val="22"/>
        </w:rPr>
        <w:t xml:space="preserve">du marché </w:t>
      </w:r>
    </w:p>
    <w:p w14:paraId="7F9F64F4" w14:textId="4864F281" w:rsidR="00F70954" w:rsidRDefault="00F70954" w:rsidP="007E0A88">
      <w:pPr>
        <w:jc w:val="both"/>
        <w:rPr>
          <w:rFonts w:ascii="Arial" w:hAnsi="Arial" w:cs="Arial"/>
        </w:rPr>
      </w:pPr>
      <w:r>
        <w:rPr>
          <w:rFonts w:ascii="Arial" w:hAnsi="Arial" w:cs="Arial"/>
        </w:rPr>
        <w:t xml:space="preserve"> </w:t>
      </w:r>
    </w:p>
    <w:p w14:paraId="67499920" w14:textId="3ABA0433" w:rsidR="00B50E00" w:rsidRPr="00803581" w:rsidRDefault="00BB5EEE" w:rsidP="00B50E00">
      <w:pPr>
        <w:jc w:val="both"/>
        <w:rPr>
          <w:rFonts w:ascii="Arial" w:hAnsi="Arial" w:cs="Arial"/>
          <w:color w:val="000000" w:themeColor="text1"/>
          <w:lang w:eastAsia="fr-FR"/>
        </w:rPr>
      </w:pPr>
      <w:r w:rsidRPr="00803581">
        <w:rPr>
          <w:rFonts w:ascii="Arial" w:hAnsi="Arial" w:cs="Arial"/>
          <w:color w:val="000000" w:themeColor="text1"/>
        </w:rPr>
        <w:t>L</w:t>
      </w:r>
      <w:r w:rsidR="00FB072A" w:rsidRPr="00803581">
        <w:rPr>
          <w:rFonts w:ascii="Arial" w:hAnsi="Arial" w:cs="Arial"/>
          <w:color w:val="000000" w:themeColor="text1"/>
        </w:rPr>
        <w:t>e p</w:t>
      </w:r>
      <w:r w:rsidRPr="00803581">
        <w:rPr>
          <w:rFonts w:ascii="Arial" w:hAnsi="Arial" w:cs="Arial"/>
          <w:color w:val="000000" w:themeColor="text1"/>
        </w:rPr>
        <w:t xml:space="preserve">résent </w:t>
      </w:r>
      <w:r w:rsidR="006E7644" w:rsidRPr="00803581">
        <w:rPr>
          <w:rFonts w:ascii="Arial" w:hAnsi="Arial" w:cs="Arial"/>
          <w:color w:val="000000" w:themeColor="text1"/>
        </w:rPr>
        <w:t xml:space="preserve">marché </w:t>
      </w:r>
      <w:r w:rsidR="00156AFB">
        <w:rPr>
          <w:rFonts w:ascii="Arial" w:hAnsi="Arial" w:cs="Arial"/>
          <w:color w:val="000000" w:themeColor="text1"/>
        </w:rPr>
        <w:t>est</w:t>
      </w:r>
      <w:r w:rsidRPr="00803581">
        <w:rPr>
          <w:rFonts w:ascii="Arial" w:hAnsi="Arial" w:cs="Arial"/>
          <w:color w:val="000000" w:themeColor="text1"/>
        </w:rPr>
        <w:t xml:space="preserve"> conclu</w:t>
      </w:r>
      <w:r w:rsidR="003F2DE5" w:rsidRPr="00803581">
        <w:rPr>
          <w:rFonts w:ascii="Arial" w:hAnsi="Arial" w:cs="Arial"/>
          <w:color w:val="000000" w:themeColor="text1"/>
        </w:rPr>
        <w:t xml:space="preserve"> pour une durée </w:t>
      </w:r>
      <w:r w:rsidR="006E7644" w:rsidRPr="00803581">
        <w:rPr>
          <w:rFonts w:ascii="Arial" w:hAnsi="Arial" w:cs="Arial"/>
          <w:color w:val="000000" w:themeColor="text1"/>
        </w:rPr>
        <w:t>d’un an</w:t>
      </w:r>
      <w:r w:rsidR="00F96587" w:rsidRPr="00803581">
        <w:rPr>
          <w:rFonts w:ascii="Arial" w:hAnsi="Arial" w:cs="Arial"/>
          <w:color w:val="000000" w:themeColor="text1"/>
        </w:rPr>
        <w:t xml:space="preserve">, </w:t>
      </w:r>
      <w:r w:rsidR="00646207" w:rsidRPr="00803581">
        <w:rPr>
          <w:rFonts w:ascii="Arial" w:hAnsi="Arial" w:cs="Arial"/>
          <w:color w:val="000000" w:themeColor="text1"/>
        </w:rPr>
        <w:t>renouvelable deux (02) fois par tacite reconduction pour une période de douze (12) mois, sans que la durée</w:t>
      </w:r>
      <w:r w:rsidR="00C13020" w:rsidRPr="00803581">
        <w:rPr>
          <w:rFonts w:ascii="Arial" w:hAnsi="Arial" w:cs="Arial"/>
          <w:color w:val="000000" w:themeColor="text1"/>
        </w:rPr>
        <w:t xml:space="preserve"> totale ne </w:t>
      </w:r>
      <w:r w:rsidR="00646207" w:rsidRPr="00803581">
        <w:rPr>
          <w:rFonts w:ascii="Arial" w:hAnsi="Arial" w:cs="Arial"/>
          <w:color w:val="000000" w:themeColor="text1"/>
        </w:rPr>
        <w:t xml:space="preserve"> dépasse 36 mois.</w:t>
      </w:r>
    </w:p>
    <w:p w14:paraId="6F444320" w14:textId="77777777" w:rsidR="00B50E00" w:rsidRPr="00803581" w:rsidRDefault="00B50E00" w:rsidP="005F68C5">
      <w:pPr>
        <w:autoSpaceDE w:val="0"/>
        <w:autoSpaceDN w:val="0"/>
        <w:adjustRightInd w:val="0"/>
        <w:rPr>
          <w:rFonts w:ascii="Arial" w:hAnsi="Arial" w:cs="Arial"/>
          <w:color w:val="000000" w:themeColor="text1"/>
        </w:rPr>
      </w:pPr>
    </w:p>
    <w:p w14:paraId="568446E1" w14:textId="77777777" w:rsidR="00F70954" w:rsidRDefault="00F70954" w:rsidP="00900E15">
      <w:pPr>
        <w:tabs>
          <w:tab w:val="left" w:pos="851"/>
        </w:tabs>
        <w:spacing w:before="120"/>
        <w:jc w:val="both"/>
        <w:rPr>
          <w:rFonts w:ascii="Arial" w:hAnsi="Arial" w:cs="Arial"/>
          <w:b/>
          <w:bCs/>
        </w:rPr>
      </w:pPr>
    </w:p>
    <w:p w14:paraId="27470784" w14:textId="454482DE" w:rsidR="009B1CD0" w:rsidRDefault="009B1CD0" w:rsidP="001D7398">
      <w:pPr>
        <w:tabs>
          <w:tab w:val="left" w:pos="426"/>
          <w:tab w:val="left" w:pos="851"/>
        </w:tabs>
        <w:spacing w:before="120"/>
        <w:ind w:left="567"/>
        <w:jc w:val="both"/>
        <w:rPr>
          <w:rFonts w:ascii="Arial" w:hAnsi="Arial" w:cs="Arial"/>
          <w:b/>
        </w:rPr>
      </w:pPr>
    </w:p>
    <w:p w14:paraId="705D50FE" w14:textId="46F91204" w:rsidR="00977ED2" w:rsidRDefault="00977ED2" w:rsidP="001D7398">
      <w:pPr>
        <w:tabs>
          <w:tab w:val="left" w:pos="426"/>
          <w:tab w:val="left" w:pos="851"/>
        </w:tabs>
        <w:spacing w:before="120"/>
        <w:ind w:left="567"/>
        <w:jc w:val="both"/>
        <w:rPr>
          <w:rFonts w:ascii="Arial" w:hAnsi="Arial" w:cs="Arial"/>
          <w:b/>
        </w:rPr>
      </w:pPr>
    </w:p>
    <w:p w14:paraId="5C34F31A" w14:textId="765F0981" w:rsidR="00977ED2" w:rsidRDefault="00977ED2" w:rsidP="001D7398">
      <w:pPr>
        <w:tabs>
          <w:tab w:val="left" w:pos="426"/>
          <w:tab w:val="left" w:pos="851"/>
        </w:tabs>
        <w:spacing w:before="120"/>
        <w:ind w:left="567"/>
        <w:jc w:val="both"/>
        <w:rPr>
          <w:rFonts w:ascii="Arial" w:hAnsi="Arial" w:cs="Arial"/>
          <w:b/>
        </w:rPr>
      </w:pPr>
    </w:p>
    <w:p w14:paraId="36FC8AA2" w14:textId="115F2A91" w:rsidR="00977ED2" w:rsidRDefault="00977ED2" w:rsidP="001D7398">
      <w:pPr>
        <w:tabs>
          <w:tab w:val="left" w:pos="426"/>
          <w:tab w:val="left" w:pos="851"/>
        </w:tabs>
        <w:spacing w:before="120"/>
        <w:ind w:left="567"/>
        <w:jc w:val="both"/>
        <w:rPr>
          <w:rFonts w:ascii="Arial" w:hAnsi="Arial" w:cs="Arial"/>
          <w:b/>
        </w:rPr>
      </w:pPr>
    </w:p>
    <w:p w14:paraId="1D065A48" w14:textId="77777777" w:rsidR="00D8586B" w:rsidRDefault="00D8586B" w:rsidP="001D7398">
      <w:pPr>
        <w:tabs>
          <w:tab w:val="left" w:pos="426"/>
          <w:tab w:val="left" w:pos="851"/>
        </w:tabs>
        <w:spacing w:before="120"/>
        <w:ind w:left="567"/>
        <w:jc w:val="both"/>
        <w:rPr>
          <w:rFonts w:ascii="Arial" w:hAnsi="Arial" w:cs="Arial"/>
          <w:b/>
        </w:rPr>
      </w:pPr>
    </w:p>
    <w:p w14:paraId="0AF0BB9E" w14:textId="505A660D" w:rsidR="00977ED2" w:rsidRDefault="00977ED2" w:rsidP="001D7398">
      <w:pPr>
        <w:tabs>
          <w:tab w:val="left" w:pos="426"/>
          <w:tab w:val="left" w:pos="851"/>
        </w:tabs>
        <w:spacing w:before="120"/>
        <w:ind w:left="567"/>
        <w:jc w:val="both"/>
        <w:rPr>
          <w:rFonts w:ascii="Arial" w:hAnsi="Arial" w:cs="Arial"/>
          <w:b/>
        </w:rPr>
      </w:pPr>
    </w:p>
    <w:p w14:paraId="3709EFC4" w14:textId="77777777" w:rsidR="00977ED2" w:rsidRDefault="00977ED2" w:rsidP="001D7398">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03CEA1" w14:textId="77777777">
        <w:tc>
          <w:tcPr>
            <w:tcW w:w="10419" w:type="dxa"/>
            <w:shd w:val="clear" w:color="auto" w:fill="66CCFF"/>
          </w:tcPr>
          <w:p w14:paraId="6AF82080"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91AC157" w14:textId="77777777" w:rsidR="009B1CD0" w:rsidRDefault="009B1CD0" w:rsidP="006C4338">
      <w:pPr>
        <w:tabs>
          <w:tab w:val="left" w:pos="851"/>
        </w:tabs>
        <w:jc w:val="both"/>
      </w:pPr>
    </w:p>
    <w:p w14:paraId="2278120E" w14:textId="5F4B9B48"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35968B1" w14:textId="77777777" w:rsidR="005824AE" w:rsidRDefault="005824AE" w:rsidP="006C4338">
      <w:pPr>
        <w:tabs>
          <w:tab w:val="left" w:pos="851"/>
        </w:tabs>
        <w:jc w:val="both"/>
      </w:pPr>
    </w:p>
    <w:p w14:paraId="481244B0" w14:textId="7945C348" w:rsidR="00332B12" w:rsidRDefault="00332B12" w:rsidP="00332B12">
      <w:pPr>
        <w:pStyle w:val="fcase1ertab"/>
        <w:tabs>
          <w:tab w:val="left" w:pos="851"/>
        </w:tabs>
        <w:ind w:left="0" w:firstLine="0"/>
        <w:rPr>
          <w:rFonts w:ascii="Arial" w:hAnsi="Arial" w:cs="Arial"/>
          <w:b/>
          <w:sz w:val="22"/>
          <w:szCs w:val="22"/>
        </w:rPr>
      </w:pPr>
      <w:r>
        <w:rPr>
          <w:rFonts w:ascii="Arial" w:hAnsi="Arial" w:cs="Arial"/>
          <w:b/>
          <w:sz w:val="22"/>
          <w:szCs w:val="22"/>
        </w:rPr>
        <w:t>C1 – Signature d</w:t>
      </w:r>
      <w:r w:rsidR="00ED0A7A">
        <w:rPr>
          <w:rFonts w:ascii="Arial" w:hAnsi="Arial" w:cs="Arial"/>
          <w:b/>
          <w:sz w:val="22"/>
          <w:szCs w:val="22"/>
        </w:rPr>
        <w:t>u marché</w:t>
      </w:r>
      <w:r w:rsidR="00752CFB">
        <w:rPr>
          <w:rFonts w:ascii="Arial" w:hAnsi="Arial" w:cs="Arial"/>
          <w:b/>
          <w:sz w:val="22"/>
          <w:szCs w:val="22"/>
        </w:rPr>
        <w:t xml:space="preserve"> :</w:t>
      </w:r>
    </w:p>
    <w:p w14:paraId="5362D89D" w14:textId="77777777" w:rsidR="00900E15" w:rsidRDefault="00900E15" w:rsidP="00332B12">
      <w:pPr>
        <w:pStyle w:val="fcase1ertab"/>
        <w:tabs>
          <w:tab w:val="left" w:pos="851"/>
        </w:tabs>
        <w:ind w:left="0" w:firstLine="0"/>
        <w:rPr>
          <w:rFonts w:ascii="Arial" w:hAnsi="Arial" w:cs="Arial"/>
          <w:i/>
          <w:sz w:val="18"/>
          <w:szCs w:val="18"/>
        </w:rPr>
      </w:pPr>
    </w:p>
    <w:p w14:paraId="7FE1ED7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64CF04" w14:textId="77777777" w:rsidTr="00900E15">
        <w:tc>
          <w:tcPr>
            <w:tcW w:w="4644" w:type="dxa"/>
            <w:tcBorders>
              <w:top w:val="single" w:sz="4" w:space="0" w:color="000000"/>
              <w:left w:val="single" w:sz="4" w:space="0" w:color="000000"/>
              <w:bottom w:val="single" w:sz="4" w:space="0" w:color="000000"/>
            </w:tcBorders>
            <w:shd w:val="clear" w:color="auto" w:fill="F2F2F2" w:themeFill="background1" w:themeFillShade="F2"/>
            <w:vAlign w:val="center"/>
          </w:tcPr>
          <w:p w14:paraId="19603D7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C2381B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2F2F2" w:themeFill="background1" w:themeFillShade="F2"/>
            <w:vAlign w:val="center"/>
          </w:tcPr>
          <w:p w14:paraId="1933D7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DBF57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7207E8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C9DA545" w14:textId="77777777" w:rsidR="00332B12" w:rsidRDefault="00332B12" w:rsidP="00B054DA">
            <w:pPr>
              <w:tabs>
                <w:tab w:val="left" w:pos="851"/>
              </w:tabs>
              <w:snapToGrid w:val="0"/>
              <w:jc w:val="both"/>
              <w:rPr>
                <w:rFonts w:ascii="Arial" w:hAnsi="Arial" w:cs="Arial"/>
                <w:b/>
                <w:bCs/>
              </w:rPr>
            </w:pPr>
          </w:p>
          <w:p w14:paraId="2D02689C" w14:textId="77777777" w:rsidR="00900E15" w:rsidRDefault="00900E15" w:rsidP="00B054DA">
            <w:pPr>
              <w:tabs>
                <w:tab w:val="left" w:pos="851"/>
              </w:tabs>
              <w:snapToGrid w:val="0"/>
              <w:jc w:val="both"/>
              <w:rPr>
                <w:rFonts w:ascii="Arial" w:hAnsi="Arial" w:cs="Arial"/>
                <w:b/>
                <w:bCs/>
              </w:rPr>
            </w:pPr>
          </w:p>
          <w:p w14:paraId="0D353167" w14:textId="77777777" w:rsidR="00900E15" w:rsidRDefault="00900E15" w:rsidP="00B054DA">
            <w:pPr>
              <w:tabs>
                <w:tab w:val="left" w:pos="851"/>
              </w:tabs>
              <w:snapToGrid w:val="0"/>
              <w:jc w:val="both"/>
              <w:rPr>
                <w:rFonts w:ascii="Arial" w:hAnsi="Arial" w:cs="Arial"/>
                <w:b/>
                <w:bCs/>
              </w:rPr>
            </w:pPr>
          </w:p>
          <w:p w14:paraId="56D699AB" w14:textId="77777777" w:rsidR="00900E15" w:rsidRDefault="00900E15" w:rsidP="00B054DA">
            <w:pPr>
              <w:tabs>
                <w:tab w:val="left" w:pos="851"/>
              </w:tabs>
              <w:snapToGrid w:val="0"/>
              <w:jc w:val="both"/>
              <w:rPr>
                <w:rFonts w:ascii="Arial" w:hAnsi="Arial" w:cs="Arial"/>
                <w:b/>
                <w:bCs/>
              </w:rPr>
            </w:pPr>
          </w:p>
          <w:p w14:paraId="75DC1F46" w14:textId="77777777" w:rsidR="00900E15" w:rsidRDefault="00900E15" w:rsidP="00B054DA">
            <w:pPr>
              <w:tabs>
                <w:tab w:val="left" w:pos="851"/>
              </w:tabs>
              <w:snapToGrid w:val="0"/>
              <w:jc w:val="both"/>
              <w:rPr>
                <w:rFonts w:ascii="Arial" w:hAnsi="Arial" w:cs="Arial"/>
                <w:b/>
                <w:bCs/>
              </w:rPr>
            </w:pPr>
          </w:p>
          <w:p w14:paraId="1AC5489E" w14:textId="77777777" w:rsidR="00900E15" w:rsidRDefault="00900E15" w:rsidP="00B054DA">
            <w:pPr>
              <w:tabs>
                <w:tab w:val="left" w:pos="851"/>
              </w:tabs>
              <w:snapToGrid w:val="0"/>
              <w:jc w:val="both"/>
              <w:rPr>
                <w:rFonts w:ascii="Arial" w:hAnsi="Arial" w:cs="Arial"/>
                <w:b/>
                <w:bCs/>
              </w:rPr>
            </w:pPr>
          </w:p>
          <w:p w14:paraId="4419C3DC" w14:textId="77777777" w:rsidR="00900E15" w:rsidRDefault="00900E15" w:rsidP="00B054DA">
            <w:pPr>
              <w:tabs>
                <w:tab w:val="left" w:pos="851"/>
              </w:tabs>
              <w:snapToGrid w:val="0"/>
              <w:jc w:val="both"/>
              <w:rPr>
                <w:rFonts w:ascii="Arial" w:hAnsi="Arial" w:cs="Arial"/>
                <w:b/>
                <w:bCs/>
              </w:rPr>
            </w:pPr>
          </w:p>
          <w:p w14:paraId="77669ECC" w14:textId="1D7F9F94" w:rsidR="00900E15" w:rsidRDefault="00900E1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6E6E9D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3A61FD8" w14:textId="77777777" w:rsidR="00332B12" w:rsidRDefault="00332B12" w:rsidP="00B054DA">
            <w:pPr>
              <w:tabs>
                <w:tab w:val="left" w:pos="851"/>
              </w:tabs>
              <w:snapToGrid w:val="0"/>
              <w:jc w:val="both"/>
              <w:rPr>
                <w:rFonts w:ascii="Arial" w:hAnsi="Arial" w:cs="Arial"/>
                <w:b/>
                <w:bCs/>
              </w:rPr>
            </w:pPr>
          </w:p>
        </w:tc>
      </w:tr>
    </w:tbl>
    <w:p w14:paraId="24A2F1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A237A34" w14:textId="77777777" w:rsidR="007F18BC" w:rsidRDefault="007F18BC" w:rsidP="00332B12">
      <w:pPr>
        <w:pStyle w:val="fcase1ertab"/>
        <w:tabs>
          <w:tab w:val="left" w:pos="851"/>
        </w:tabs>
        <w:ind w:left="0" w:firstLine="0"/>
        <w:rPr>
          <w:rFonts w:ascii="Arial" w:hAnsi="Arial" w:cs="Arial"/>
          <w:b/>
          <w:sz w:val="22"/>
          <w:szCs w:val="22"/>
        </w:rPr>
      </w:pPr>
    </w:p>
    <w:p w14:paraId="5E13D4DC" w14:textId="77777777" w:rsidR="007F18BC" w:rsidRDefault="007F18BC" w:rsidP="00332B12">
      <w:pPr>
        <w:pStyle w:val="fcase1ertab"/>
        <w:tabs>
          <w:tab w:val="left" w:pos="851"/>
        </w:tabs>
        <w:ind w:left="0" w:firstLine="0"/>
        <w:rPr>
          <w:rFonts w:ascii="Arial" w:hAnsi="Arial" w:cs="Arial"/>
          <w:b/>
          <w:sz w:val="22"/>
          <w:szCs w:val="22"/>
        </w:rPr>
      </w:pPr>
    </w:p>
    <w:p w14:paraId="39D9F010" w14:textId="1C4CB94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w:t>
      </w:r>
      <w:r w:rsidR="00803581">
        <w:rPr>
          <w:rFonts w:ascii="Arial" w:hAnsi="Arial" w:cs="Arial"/>
          <w:b/>
          <w:sz w:val="22"/>
          <w:szCs w:val="22"/>
        </w:rPr>
        <w:t xml:space="preserve">u </w:t>
      </w:r>
      <w:r w:rsidR="005655F5">
        <w:rPr>
          <w:rFonts w:ascii="Arial" w:hAnsi="Arial" w:cs="Arial"/>
          <w:b/>
          <w:sz w:val="22"/>
          <w:szCs w:val="22"/>
        </w:rPr>
        <w:t>marché en</w:t>
      </w:r>
      <w:r>
        <w:rPr>
          <w:rFonts w:ascii="Arial" w:hAnsi="Arial" w:cs="Arial"/>
          <w:b/>
          <w:sz w:val="22"/>
          <w:szCs w:val="22"/>
        </w:rPr>
        <w:t xml:space="preserve"> cas de groupement :</w:t>
      </w:r>
    </w:p>
    <w:p w14:paraId="78DB5E1D" w14:textId="77777777" w:rsidR="00332B12" w:rsidRDefault="00332B12" w:rsidP="006C4338">
      <w:pPr>
        <w:tabs>
          <w:tab w:val="left" w:pos="851"/>
        </w:tabs>
        <w:jc w:val="both"/>
      </w:pPr>
    </w:p>
    <w:p w14:paraId="12B6899B"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FC9B79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8949269" w14:textId="77777777" w:rsidR="009B1CD0" w:rsidRDefault="009B1CD0" w:rsidP="005846FB">
      <w:pPr>
        <w:tabs>
          <w:tab w:val="left" w:pos="851"/>
        </w:tabs>
        <w:rPr>
          <w:rFonts w:ascii="Arial" w:hAnsi="Arial" w:cs="Arial"/>
        </w:rPr>
      </w:pPr>
    </w:p>
    <w:p w14:paraId="76C1CAD7" w14:textId="77777777" w:rsidR="00036500" w:rsidRDefault="00036500" w:rsidP="005846FB">
      <w:pPr>
        <w:tabs>
          <w:tab w:val="left" w:pos="851"/>
        </w:tabs>
        <w:rPr>
          <w:rFonts w:ascii="Arial" w:hAnsi="Arial" w:cs="Arial"/>
        </w:rPr>
      </w:pPr>
    </w:p>
    <w:p w14:paraId="038F8E5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53AF2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72B944" w14:textId="2A1DFC1F"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0D3571">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sidR="000D3571">
        <w:rPr>
          <w:rFonts w:ascii="Arial" w:hAnsi="Arial" w:cs="Arial"/>
        </w:rPr>
        <w:t>S</w:t>
      </w:r>
      <w:r>
        <w:rPr>
          <w:rFonts w:ascii="Arial" w:hAnsi="Arial" w:cs="Arial"/>
        </w:rPr>
        <w:t>olidaire</w:t>
      </w:r>
    </w:p>
    <w:p w14:paraId="5A3A4097" w14:textId="77777777" w:rsidR="009B1CD0" w:rsidRDefault="009B1CD0" w:rsidP="0083205E">
      <w:pPr>
        <w:tabs>
          <w:tab w:val="left" w:pos="851"/>
        </w:tabs>
        <w:rPr>
          <w:rFonts w:ascii="Arial" w:hAnsi="Arial" w:cs="Arial"/>
        </w:rPr>
      </w:pPr>
    </w:p>
    <w:p w14:paraId="07CCC75C" w14:textId="77777777" w:rsidR="001C733C" w:rsidRDefault="001C733C" w:rsidP="00CD46CC">
      <w:pPr>
        <w:tabs>
          <w:tab w:val="left" w:pos="851"/>
        </w:tabs>
        <w:rPr>
          <w:rFonts w:ascii="Arial" w:hAnsi="Arial" w:cs="Arial"/>
        </w:rPr>
      </w:pPr>
    </w:p>
    <w:p w14:paraId="5608DA7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CB2742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51EE35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D048561" w14:textId="3F16B610"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0D3571">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17DAEFB" w14:textId="4E94C62F" w:rsidR="002904AF" w:rsidRDefault="002904AF" w:rsidP="009D661E">
      <w:pPr>
        <w:tabs>
          <w:tab w:val="left" w:pos="851"/>
        </w:tabs>
        <w:ind w:left="1701"/>
        <w:rPr>
          <w:rFonts w:ascii="Arial" w:hAnsi="Arial" w:cs="Arial"/>
        </w:rPr>
      </w:pPr>
      <w:r>
        <w:rPr>
          <w:rFonts w:ascii="Arial" w:hAnsi="Arial" w:cs="Arial"/>
          <w:i/>
          <w:sz w:val="18"/>
          <w:szCs w:val="18"/>
        </w:rPr>
        <w:t>(</w:t>
      </w:r>
      <w:r w:rsidR="000D3571">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AEBDBB" w14:textId="77777777" w:rsidR="002904AF" w:rsidRDefault="002904AF" w:rsidP="001C733C">
      <w:pPr>
        <w:tabs>
          <w:tab w:val="left" w:pos="851"/>
        </w:tabs>
        <w:rPr>
          <w:rFonts w:ascii="Arial" w:hAnsi="Arial" w:cs="Arial"/>
        </w:rPr>
      </w:pPr>
    </w:p>
    <w:p w14:paraId="13B19404" w14:textId="477C6106"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0D3571">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E881234" w14:textId="28F44489" w:rsidR="00BE6078" w:rsidRDefault="009D661E" w:rsidP="009D661E">
      <w:pPr>
        <w:tabs>
          <w:tab w:val="left" w:pos="851"/>
        </w:tabs>
        <w:ind w:left="1701"/>
        <w:rPr>
          <w:rFonts w:ascii="Arial" w:hAnsi="Arial" w:cs="Arial"/>
        </w:rPr>
      </w:pPr>
      <w:r>
        <w:rPr>
          <w:rFonts w:ascii="Arial" w:hAnsi="Arial" w:cs="Arial"/>
          <w:i/>
          <w:sz w:val="18"/>
          <w:szCs w:val="18"/>
        </w:rPr>
        <w:t>(</w:t>
      </w:r>
      <w:r w:rsidR="000D3571">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52F29EF" w14:textId="77777777" w:rsidR="002904AF" w:rsidRDefault="002904AF" w:rsidP="002904AF">
      <w:pPr>
        <w:tabs>
          <w:tab w:val="left" w:pos="851"/>
        </w:tabs>
        <w:rPr>
          <w:rFonts w:ascii="Arial" w:hAnsi="Arial" w:cs="Arial"/>
          <w:iCs/>
        </w:rPr>
      </w:pPr>
    </w:p>
    <w:p w14:paraId="5D6895E1" w14:textId="202CE6F2"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0D3571">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104AD3B3" w14:textId="488086BE"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0D3571"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1A83047" w14:textId="77777777" w:rsidR="002904AF" w:rsidRDefault="002904AF" w:rsidP="002904AF">
      <w:pPr>
        <w:tabs>
          <w:tab w:val="left" w:pos="851"/>
        </w:tabs>
        <w:ind w:left="1134" w:hanging="850"/>
        <w:rPr>
          <w:rFonts w:ascii="Arial" w:hAnsi="Arial" w:cs="Arial"/>
          <w:i/>
          <w:sz w:val="18"/>
          <w:szCs w:val="18"/>
        </w:rPr>
      </w:pPr>
    </w:p>
    <w:p w14:paraId="4C50DAC0" w14:textId="77777777" w:rsidR="001C733C" w:rsidRDefault="001C733C" w:rsidP="001C733C">
      <w:pPr>
        <w:tabs>
          <w:tab w:val="left" w:pos="851"/>
        </w:tabs>
        <w:rPr>
          <w:rFonts w:ascii="Arial" w:hAnsi="Arial" w:cs="Arial"/>
          <w:i/>
          <w:sz w:val="18"/>
          <w:szCs w:val="18"/>
        </w:rPr>
      </w:pPr>
    </w:p>
    <w:p w14:paraId="54E4D2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95D7E9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CF7CAB" w14:textId="77777777" w:rsidR="00036500" w:rsidRDefault="00036500" w:rsidP="005846FB">
      <w:pPr>
        <w:tabs>
          <w:tab w:val="left" w:pos="851"/>
        </w:tabs>
        <w:rPr>
          <w:rFonts w:ascii="Arial" w:hAnsi="Arial" w:cs="Arial"/>
        </w:rPr>
      </w:pPr>
    </w:p>
    <w:p w14:paraId="2CEE7CF8" w14:textId="66B51EA0"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0D3571">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43D0F8F" w14:textId="77777777" w:rsidR="00AE7831" w:rsidRDefault="00AE7831" w:rsidP="009B45B9">
      <w:pPr>
        <w:tabs>
          <w:tab w:val="left" w:pos="851"/>
        </w:tabs>
        <w:ind w:left="1701" w:hanging="850"/>
        <w:jc w:val="both"/>
      </w:pPr>
    </w:p>
    <w:p w14:paraId="458AB625" w14:textId="2FA8E31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0D3571">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57A7112" w14:textId="77777777" w:rsidR="00036500" w:rsidRDefault="00036500" w:rsidP="006C4338">
      <w:pPr>
        <w:tabs>
          <w:tab w:val="left" w:pos="851"/>
        </w:tabs>
        <w:rPr>
          <w:rFonts w:ascii="Arial" w:hAnsi="Arial" w:cs="Arial"/>
          <w:iCs/>
        </w:rPr>
      </w:pPr>
    </w:p>
    <w:p w14:paraId="7550B240" w14:textId="4FA21311"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0D3571">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3D3450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D94A1DF" w14:textId="77777777" w:rsidR="007F18BC" w:rsidRDefault="007F18BC" w:rsidP="006C4338">
      <w:pPr>
        <w:tabs>
          <w:tab w:val="left" w:pos="851"/>
        </w:tabs>
        <w:rPr>
          <w:rFonts w:ascii="Arial" w:hAnsi="Arial" w:cs="Arial"/>
        </w:rPr>
      </w:pPr>
    </w:p>
    <w:p w14:paraId="3A12BEC8" w14:textId="64541C0F" w:rsidR="007F18BC" w:rsidRDefault="007F18BC" w:rsidP="006C4338">
      <w:pPr>
        <w:tabs>
          <w:tab w:val="left" w:pos="851"/>
        </w:tabs>
        <w:rPr>
          <w:rFonts w:ascii="Arial" w:hAnsi="Arial" w:cs="Arial"/>
        </w:rPr>
      </w:pPr>
    </w:p>
    <w:p w14:paraId="09C556FA" w14:textId="77777777" w:rsidR="001C6419" w:rsidRDefault="001C6419"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E0E3A9" w14:textId="77777777" w:rsidTr="00900E15">
        <w:tc>
          <w:tcPr>
            <w:tcW w:w="4644" w:type="dxa"/>
            <w:tcBorders>
              <w:top w:val="single" w:sz="4" w:space="0" w:color="000000"/>
              <w:left w:val="single" w:sz="4" w:space="0" w:color="000000"/>
              <w:bottom w:val="single" w:sz="4" w:space="0" w:color="000000"/>
            </w:tcBorders>
            <w:shd w:val="clear" w:color="auto" w:fill="F2F2F2" w:themeFill="background1" w:themeFillShade="F2"/>
            <w:vAlign w:val="center"/>
          </w:tcPr>
          <w:p w14:paraId="7C2DBF2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0BBD8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2F2F2" w:themeFill="background1" w:themeFillShade="F2"/>
            <w:vAlign w:val="center"/>
          </w:tcPr>
          <w:p w14:paraId="17727C8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20C98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1335CF4" w14:textId="77777777" w:rsidTr="00B054DA">
        <w:trPr>
          <w:trHeight w:val="1021"/>
        </w:trPr>
        <w:tc>
          <w:tcPr>
            <w:tcW w:w="4644" w:type="dxa"/>
            <w:tcBorders>
              <w:top w:val="single" w:sz="4" w:space="0" w:color="000000"/>
              <w:left w:val="single" w:sz="4" w:space="0" w:color="000000"/>
            </w:tcBorders>
            <w:shd w:val="clear" w:color="auto" w:fill="CCFFFF"/>
          </w:tcPr>
          <w:p w14:paraId="508AC88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73AA4F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D6DEF0" w14:textId="77777777" w:rsidR="00332B12" w:rsidRDefault="00332B12" w:rsidP="00B054DA">
            <w:pPr>
              <w:tabs>
                <w:tab w:val="left" w:pos="851"/>
              </w:tabs>
              <w:snapToGrid w:val="0"/>
              <w:jc w:val="both"/>
              <w:rPr>
                <w:rFonts w:ascii="Arial" w:hAnsi="Arial" w:cs="Arial"/>
                <w:b/>
                <w:bCs/>
              </w:rPr>
            </w:pPr>
          </w:p>
        </w:tc>
      </w:tr>
      <w:tr w:rsidR="00332B12" w14:paraId="69FA67DF" w14:textId="77777777" w:rsidTr="00B054DA">
        <w:trPr>
          <w:trHeight w:val="1021"/>
        </w:trPr>
        <w:tc>
          <w:tcPr>
            <w:tcW w:w="4644" w:type="dxa"/>
            <w:tcBorders>
              <w:left w:val="single" w:sz="4" w:space="0" w:color="000000"/>
            </w:tcBorders>
            <w:shd w:val="clear" w:color="auto" w:fill="auto"/>
          </w:tcPr>
          <w:p w14:paraId="7A81C63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9E3A6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4340040" w14:textId="77777777" w:rsidR="00332B12" w:rsidRDefault="00332B12" w:rsidP="00B054DA">
            <w:pPr>
              <w:tabs>
                <w:tab w:val="left" w:pos="851"/>
              </w:tabs>
              <w:snapToGrid w:val="0"/>
              <w:jc w:val="both"/>
              <w:rPr>
                <w:rFonts w:ascii="Arial" w:hAnsi="Arial" w:cs="Arial"/>
                <w:b/>
                <w:bCs/>
              </w:rPr>
            </w:pPr>
          </w:p>
        </w:tc>
      </w:tr>
      <w:tr w:rsidR="00332B12" w14:paraId="10636918" w14:textId="77777777" w:rsidTr="00B054DA">
        <w:trPr>
          <w:trHeight w:val="1021"/>
        </w:trPr>
        <w:tc>
          <w:tcPr>
            <w:tcW w:w="4644" w:type="dxa"/>
            <w:tcBorders>
              <w:left w:val="single" w:sz="4" w:space="0" w:color="000000"/>
            </w:tcBorders>
            <w:shd w:val="clear" w:color="auto" w:fill="CCFFFF"/>
          </w:tcPr>
          <w:p w14:paraId="466FC0E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84972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4B5E01C" w14:textId="77777777" w:rsidR="00332B12" w:rsidRDefault="00332B12" w:rsidP="00B054DA">
            <w:pPr>
              <w:tabs>
                <w:tab w:val="left" w:pos="851"/>
              </w:tabs>
              <w:snapToGrid w:val="0"/>
              <w:jc w:val="both"/>
              <w:rPr>
                <w:rFonts w:ascii="Arial" w:hAnsi="Arial" w:cs="Arial"/>
                <w:b/>
                <w:bCs/>
              </w:rPr>
            </w:pPr>
          </w:p>
        </w:tc>
      </w:tr>
      <w:tr w:rsidR="00332B12" w14:paraId="4953E2D5" w14:textId="77777777" w:rsidTr="00B054DA">
        <w:trPr>
          <w:trHeight w:val="1021"/>
        </w:trPr>
        <w:tc>
          <w:tcPr>
            <w:tcW w:w="4644" w:type="dxa"/>
            <w:tcBorders>
              <w:left w:val="single" w:sz="4" w:space="0" w:color="000000"/>
            </w:tcBorders>
            <w:shd w:val="clear" w:color="auto" w:fill="auto"/>
          </w:tcPr>
          <w:p w14:paraId="50C365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25707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E5977BF" w14:textId="77777777" w:rsidR="00332B12" w:rsidRDefault="00332B12" w:rsidP="00B054DA">
            <w:pPr>
              <w:tabs>
                <w:tab w:val="left" w:pos="851"/>
              </w:tabs>
              <w:snapToGrid w:val="0"/>
              <w:jc w:val="both"/>
              <w:rPr>
                <w:rFonts w:ascii="Arial" w:hAnsi="Arial" w:cs="Arial"/>
                <w:b/>
                <w:bCs/>
              </w:rPr>
            </w:pPr>
          </w:p>
        </w:tc>
      </w:tr>
      <w:tr w:rsidR="00332B12" w14:paraId="5D855FC4" w14:textId="77777777" w:rsidTr="00B054DA">
        <w:trPr>
          <w:trHeight w:val="1021"/>
        </w:trPr>
        <w:tc>
          <w:tcPr>
            <w:tcW w:w="4644" w:type="dxa"/>
            <w:tcBorders>
              <w:left w:val="single" w:sz="4" w:space="0" w:color="000000"/>
              <w:bottom w:val="single" w:sz="4" w:space="0" w:color="000000"/>
            </w:tcBorders>
            <w:shd w:val="clear" w:color="auto" w:fill="CCFFFF"/>
          </w:tcPr>
          <w:p w14:paraId="3231D66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CFA084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F1C58BE" w14:textId="77777777" w:rsidR="00332B12" w:rsidRDefault="00332B12" w:rsidP="00B054DA">
            <w:pPr>
              <w:tabs>
                <w:tab w:val="left" w:pos="851"/>
              </w:tabs>
              <w:snapToGrid w:val="0"/>
              <w:jc w:val="both"/>
              <w:rPr>
                <w:rFonts w:ascii="Arial" w:hAnsi="Arial" w:cs="Arial"/>
                <w:b/>
                <w:bCs/>
              </w:rPr>
            </w:pPr>
          </w:p>
        </w:tc>
      </w:tr>
    </w:tbl>
    <w:p w14:paraId="60B7CDE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661E4E4"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6B01013" w14:textId="77777777">
        <w:tc>
          <w:tcPr>
            <w:tcW w:w="10277" w:type="dxa"/>
            <w:shd w:val="clear" w:color="auto" w:fill="66CCFF"/>
          </w:tcPr>
          <w:p w14:paraId="7496C27C" w14:textId="77777777" w:rsidR="009B1CD0" w:rsidRPr="00900E15" w:rsidRDefault="008B2A38" w:rsidP="006B5057">
            <w:pPr>
              <w:rPr>
                <w:rFonts w:ascii="Arial" w:hAnsi="Arial" w:cs="Arial"/>
                <w:b/>
                <w:bCs/>
              </w:rPr>
            </w:pPr>
            <w:r>
              <w:rPr>
                <w:rFonts w:ascii="Arial" w:hAnsi="Arial" w:cs="Arial"/>
              </w:rPr>
              <w:br w:type="page"/>
            </w:r>
            <w:r w:rsidR="009B1CD0" w:rsidRPr="00900E15">
              <w:rPr>
                <w:rFonts w:ascii="Arial" w:hAnsi="Arial" w:cs="Arial"/>
                <w:b/>
                <w:bCs/>
                <w:sz w:val="22"/>
                <w:szCs w:val="22"/>
              </w:rPr>
              <w:t xml:space="preserve">D - Identification </w:t>
            </w:r>
            <w:r w:rsidR="001C40C0" w:rsidRPr="00900E15">
              <w:rPr>
                <w:rFonts w:ascii="Arial" w:hAnsi="Arial" w:cs="Arial"/>
                <w:b/>
                <w:bCs/>
                <w:sz w:val="22"/>
                <w:szCs w:val="22"/>
              </w:rPr>
              <w:t>et signature de l’acheteur</w:t>
            </w:r>
            <w:r w:rsidR="009B1CD0" w:rsidRPr="00900E15">
              <w:rPr>
                <w:rFonts w:ascii="Arial" w:hAnsi="Arial" w:cs="Arial"/>
                <w:b/>
                <w:bCs/>
                <w:sz w:val="22"/>
                <w:szCs w:val="22"/>
              </w:rPr>
              <w:t>.</w:t>
            </w:r>
          </w:p>
        </w:tc>
      </w:tr>
    </w:tbl>
    <w:p w14:paraId="3B657AA6" w14:textId="77777777" w:rsidR="009B1CD0" w:rsidRDefault="009B1CD0" w:rsidP="006C4338">
      <w:pPr>
        <w:tabs>
          <w:tab w:val="left" w:pos="851"/>
        </w:tabs>
      </w:pPr>
    </w:p>
    <w:p w14:paraId="3F1F12AA" w14:textId="77777777" w:rsidR="009B1CD0" w:rsidRDefault="009B1CD0" w:rsidP="006C4338">
      <w:pPr>
        <w:tabs>
          <w:tab w:val="left" w:pos="851"/>
        </w:tabs>
      </w:pPr>
    </w:p>
    <w:p w14:paraId="261BCDDD" w14:textId="3911A30B" w:rsidR="009B1CD0" w:rsidRDefault="00900E15"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13B5636A"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0B3A1F7" w14:textId="77777777" w:rsidR="009B1CD0" w:rsidRDefault="009B1CD0" w:rsidP="009B45B9">
      <w:pPr>
        <w:pStyle w:val="Titre1"/>
        <w:tabs>
          <w:tab w:val="left" w:pos="851"/>
        </w:tabs>
        <w:ind w:left="0"/>
        <w:jc w:val="both"/>
        <w:rPr>
          <w:rFonts w:ascii="Arial" w:hAnsi="Arial" w:cs="Arial"/>
        </w:rPr>
      </w:pPr>
    </w:p>
    <w:p w14:paraId="76594D01" w14:textId="77777777" w:rsidR="009B1CD0"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CHAMBRE DE COMMERCE ET D’INDUSTRIE DE LA MARTINIQUE (CCIM)</w:t>
      </w:r>
    </w:p>
    <w:p w14:paraId="5AEC1C1E" w14:textId="77777777" w:rsidR="007F18BC" w:rsidRPr="008A400F" w:rsidRDefault="007F18BC" w:rsidP="006C4338">
      <w:pPr>
        <w:pStyle w:val="En-tte"/>
        <w:tabs>
          <w:tab w:val="clear" w:pos="4536"/>
          <w:tab w:val="clear" w:pos="9072"/>
          <w:tab w:val="left" w:pos="851"/>
        </w:tabs>
        <w:jc w:val="both"/>
        <w:rPr>
          <w:rFonts w:ascii="Arial" w:hAnsi="Arial" w:cs="Arial"/>
          <w:b/>
        </w:rPr>
      </w:pPr>
    </w:p>
    <w:p w14:paraId="2EFF955F" w14:textId="77777777" w:rsidR="007F18BC"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50, rue Ernest Deproge</w:t>
      </w:r>
    </w:p>
    <w:p w14:paraId="1E123BA0" w14:textId="77777777" w:rsidR="007F18BC"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97200 Fort-de-France</w:t>
      </w:r>
    </w:p>
    <w:p w14:paraId="3C8621FF" w14:textId="77777777" w:rsidR="007F18BC"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Tél : 05 96 55 28 00</w:t>
      </w:r>
    </w:p>
    <w:p w14:paraId="00D3084F" w14:textId="77777777" w:rsidR="009B1CD0" w:rsidRDefault="009B1CD0" w:rsidP="006F3DF9">
      <w:pPr>
        <w:pStyle w:val="En-tte"/>
        <w:tabs>
          <w:tab w:val="clear" w:pos="4536"/>
          <w:tab w:val="clear" w:pos="9072"/>
          <w:tab w:val="left" w:pos="851"/>
        </w:tabs>
        <w:jc w:val="both"/>
        <w:rPr>
          <w:rFonts w:ascii="Arial" w:hAnsi="Arial" w:cs="Arial"/>
        </w:rPr>
      </w:pPr>
    </w:p>
    <w:p w14:paraId="3AF27BEB" w14:textId="77777777" w:rsidR="009B1CD0" w:rsidRDefault="009B1CD0" w:rsidP="005846FB">
      <w:pPr>
        <w:pStyle w:val="En-tte"/>
        <w:tabs>
          <w:tab w:val="clear" w:pos="4536"/>
          <w:tab w:val="clear" w:pos="9072"/>
          <w:tab w:val="left" w:pos="851"/>
        </w:tabs>
        <w:jc w:val="both"/>
        <w:rPr>
          <w:rFonts w:ascii="Arial" w:hAnsi="Arial" w:cs="Arial"/>
        </w:rPr>
      </w:pPr>
    </w:p>
    <w:p w14:paraId="0388A936" w14:textId="77777777" w:rsidR="009B1CD0" w:rsidRDefault="009B1CD0" w:rsidP="005846FB">
      <w:pPr>
        <w:pStyle w:val="En-tte"/>
        <w:tabs>
          <w:tab w:val="clear" w:pos="4536"/>
          <w:tab w:val="clear" w:pos="9072"/>
          <w:tab w:val="left" w:pos="851"/>
        </w:tabs>
        <w:jc w:val="both"/>
        <w:rPr>
          <w:rFonts w:ascii="Arial" w:hAnsi="Arial" w:cs="Arial"/>
        </w:rPr>
      </w:pPr>
    </w:p>
    <w:p w14:paraId="2CD03C75" w14:textId="77777777" w:rsidR="009B1CD0" w:rsidRDefault="007D4746"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4BAC250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61647AE" w14:textId="77777777" w:rsidR="009B1CD0" w:rsidRDefault="009B1CD0" w:rsidP="0083205E">
      <w:pPr>
        <w:tabs>
          <w:tab w:val="left" w:pos="851"/>
        </w:tabs>
        <w:jc w:val="both"/>
        <w:rPr>
          <w:rFonts w:ascii="Arial" w:hAnsi="Arial" w:cs="Arial"/>
        </w:rPr>
      </w:pPr>
    </w:p>
    <w:p w14:paraId="3FC89D87" w14:textId="77777777" w:rsidR="009B1CD0" w:rsidRPr="008A400F" w:rsidRDefault="007F18BC" w:rsidP="009B45B9">
      <w:pPr>
        <w:tabs>
          <w:tab w:val="left" w:pos="851"/>
        </w:tabs>
        <w:jc w:val="both"/>
        <w:rPr>
          <w:rFonts w:ascii="Arial" w:hAnsi="Arial" w:cs="Arial"/>
          <w:b/>
        </w:rPr>
      </w:pPr>
      <w:r w:rsidRPr="008A400F">
        <w:rPr>
          <w:rFonts w:ascii="Arial" w:hAnsi="Arial" w:cs="Arial"/>
          <w:b/>
        </w:rPr>
        <w:t>Monsieur Philippe JOCK, Président de la CCIM</w:t>
      </w:r>
    </w:p>
    <w:p w14:paraId="0E500A2E" w14:textId="77777777" w:rsidR="009B1CD0" w:rsidRDefault="009B1CD0" w:rsidP="009B45B9">
      <w:pPr>
        <w:tabs>
          <w:tab w:val="left" w:pos="851"/>
        </w:tabs>
        <w:jc w:val="both"/>
        <w:rPr>
          <w:rFonts w:ascii="Arial" w:hAnsi="Arial" w:cs="Arial"/>
        </w:rPr>
      </w:pPr>
    </w:p>
    <w:p w14:paraId="2FA33AC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4131414" w14:textId="5AFABFB6"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60997E4F" w14:textId="77777777" w:rsidR="00900E15" w:rsidRDefault="00900E15" w:rsidP="009B45B9">
      <w:pPr>
        <w:tabs>
          <w:tab w:val="left" w:pos="851"/>
        </w:tabs>
        <w:jc w:val="both"/>
        <w:rPr>
          <w:rFonts w:ascii="Arial" w:hAnsi="Arial" w:cs="Arial"/>
        </w:rPr>
      </w:pPr>
    </w:p>
    <w:p w14:paraId="0AF5FBB1" w14:textId="77777777" w:rsidR="009B1CD0" w:rsidRDefault="009B1CD0" w:rsidP="009B45B9">
      <w:pPr>
        <w:tabs>
          <w:tab w:val="left" w:pos="851"/>
        </w:tabs>
        <w:jc w:val="both"/>
        <w:rPr>
          <w:rFonts w:ascii="Arial" w:hAnsi="Arial" w:cs="Arial"/>
        </w:rPr>
      </w:pPr>
    </w:p>
    <w:p w14:paraId="19C5602A" w14:textId="77777777" w:rsidR="001C40C0" w:rsidRDefault="007F18BC" w:rsidP="009B45B9">
      <w:pPr>
        <w:tabs>
          <w:tab w:val="left" w:pos="851"/>
        </w:tabs>
        <w:jc w:val="both"/>
        <w:rPr>
          <w:rFonts w:ascii="Arial" w:hAnsi="Arial" w:cs="Arial"/>
        </w:rPr>
      </w:pPr>
      <w:r w:rsidRPr="008A400F">
        <w:rPr>
          <w:rFonts w:ascii="Arial" w:hAnsi="Arial" w:cs="Arial"/>
          <w:b/>
        </w:rPr>
        <w:t>Monsieur Philippe JOCK,</w:t>
      </w:r>
      <w:r>
        <w:rPr>
          <w:rFonts w:ascii="Arial" w:hAnsi="Arial" w:cs="Arial"/>
        </w:rPr>
        <w:t xml:space="preserve"> </w:t>
      </w:r>
      <w:r w:rsidRPr="00391098">
        <w:rPr>
          <w:rFonts w:ascii="Arial" w:hAnsi="Arial" w:cs="Arial"/>
          <w:b/>
        </w:rPr>
        <w:t>Président de la CCIM</w:t>
      </w:r>
    </w:p>
    <w:p w14:paraId="4406DAD6"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50, rue Ernest Deproge</w:t>
      </w:r>
    </w:p>
    <w:p w14:paraId="56062AB1"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97200 Fort-de-France</w:t>
      </w:r>
    </w:p>
    <w:p w14:paraId="45A0B82B"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Tél : 05 96 55 28 00</w:t>
      </w:r>
    </w:p>
    <w:p w14:paraId="41C62ABA" w14:textId="77777777" w:rsidR="001C40C0" w:rsidRDefault="001C40C0" w:rsidP="009B45B9">
      <w:pPr>
        <w:tabs>
          <w:tab w:val="left" w:pos="851"/>
        </w:tabs>
        <w:jc w:val="both"/>
        <w:rPr>
          <w:rFonts w:ascii="Arial" w:hAnsi="Arial" w:cs="Arial"/>
        </w:rPr>
      </w:pPr>
    </w:p>
    <w:p w14:paraId="6CEC8092" w14:textId="77777777" w:rsidR="009B1CD0" w:rsidRDefault="007D4746"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4EC6A8DF" w14:textId="72A65B08" w:rsidR="00900E15" w:rsidRPr="001C6419" w:rsidRDefault="009B1CD0" w:rsidP="009B45B9">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42C8CB2C" w14:textId="77777777" w:rsidR="009B1CD0" w:rsidRDefault="009B1CD0" w:rsidP="009B45B9">
      <w:pPr>
        <w:pStyle w:val="fcase2metab"/>
        <w:rPr>
          <w:rFonts w:ascii="Arial" w:hAnsi="Arial" w:cs="Arial"/>
        </w:rPr>
      </w:pPr>
    </w:p>
    <w:p w14:paraId="2C272DC1" w14:textId="77777777" w:rsidR="001C40C0" w:rsidRPr="008A400F" w:rsidRDefault="007F18BC" w:rsidP="009B45B9">
      <w:pPr>
        <w:pStyle w:val="fcase2metab"/>
        <w:rPr>
          <w:rFonts w:ascii="Arial" w:hAnsi="Arial" w:cs="Arial"/>
          <w:b/>
        </w:rPr>
      </w:pPr>
      <w:r w:rsidRPr="008A400F">
        <w:rPr>
          <w:rFonts w:ascii="Arial" w:hAnsi="Arial" w:cs="Arial"/>
          <w:b/>
        </w:rPr>
        <w:t>Monsieur le Trésorier de la CCIM</w:t>
      </w:r>
    </w:p>
    <w:p w14:paraId="761305A0"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50, rue Ernest Deproge</w:t>
      </w:r>
    </w:p>
    <w:p w14:paraId="52CBB406"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97200 Fort-de-France</w:t>
      </w:r>
    </w:p>
    <w:p w14:paraId="6BC62F68"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lastRenderedPageBreak/>
        <w:t>Tél : 05 96 55 28 00</w:t>
      </w:r>
    </w:p>
    <w:p w14:paraId="2D1591D5" w14:textId="77777777" w:rsidR="007F18BC" w:rsidRDefault="007F18BC" w:rsidP="009B45B9">
      <w:pPr>
        <w:pStyle w:val="fcase2metab"/>
        <w:rPr>
          <w:rFonts w:ascii="Arial" w:hAnsi="Arial" w:cs="Arial"/>
        </w:rPr>
      </w:pPr>
    </w:p>
    <w:p w14:paraId="2F886555" w14:textId="77777777" w:rsidR="009B1CD0" w:rsidRDefault="009B1CD0" w:rsidP="009B45B9">
      <w:pPr>
        <w:pStyle w:val="fcase2metab"/>
        <w:ind w:left="0" w:firstLine="0"/>
        <w:rPr>
          <w:rFonts w:ascii="Arial" w:hAnsi="Arial" w:cs="Arial"/>
        </w:rPr>
      </w:pPr>
    </w:p>
    <w:p w14:paraId="1EA43643" w14:textId="77777777" w:rsidR="009B1CD0" w:rsidRDefault="009B1CD0" w:rsidP="009B45B9">
      <w:pPr>
        <w:pStyle w:val="fcase2metab"/>
        <w:ind w:left="0" w:firstLine="0"/>
        <w:rPr>
          <w:rFonts w:ascii="Arial" w:hAnsi="Arial" w:cs="Arial"/>
        </w:rPr>
      </w:pPr>
    </w:p>
    <w:p w14:paraId="1CC26DA7" w14:textId="29C0DC87" w:rsidR="009B1CD0" w:rsidRPr="00803581" w:rsidRDefault="00900E15" w:rsidP="009B45B9">
      <w:pPr>
        <w:pStyle w:val="fcase2metab"/>
        <w:rPr>
          <w:rFonts w:ascii="Arial" w:hAnsi="Arial" w:cs="Arial"/>
          <w:b/>
          <w:color w:val="000000" w:themeColor="text1"/>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w:t>
      </w:r>
      <w:r w:rsidR="007F18BC">
        <w:rPr>
          <w:rFonts w:ascii="Arial" w:hAnsi="Arial" w:cs="Arial"/>
        </w:rPr>
        <w:t> </w:t>
      </w:r>
      <w:r w:rsidR="007F18BC" w:rsidRPr="00803581">
        <w:rPr>
          <w:rFonts w:ascii="Arial" w:hAnsi="Arial" w:cs="Arial"/>
          <w:color w:val="000000" w:themeColor="text1"/>
        </w:rPr>
        <w:t xml:space="preserve">: </w:t>
      </w:r>
      <w:r w:rsidR="005F0205" w:rsidRPr="00803581">
        <w:rPr>
          <w:rFonts w:ascii="Arial" w:hAnsi="Arial" w:cs="Arial"/>
          <w:color w:val="000000" w:themeColor="text1"/>
        </w:rPr>
        <w:t>Budget CCIM</w:t>
      </w:r>
    </w:p>
    <w:p w14:paraId="69F553D1" w14:textId="36495C83" w:rsidR="0079785C" w:rsidRPr="00803581" w:rsidRDefault="0079785C" w:rsidP="009B45B9">
      <w:pPr>
        <w:pStyle w:val="fcase2metab"/>
        <w:rPr>
          <w:rFonts w:ascii="Arial" w:hAnsi="Arial" w:cs="Arial"/>
          <w:color w:val="000000" w:themeColor="text1"/>
        </w:rPr>
      </w:pPr>
    </w:p>
    <w:p w14:paraId="376EDDD7" w14:textId="77777777" w:rsidR="00900E15" w:rsidRDefault="00900E15" w:rsidP="009B45B9">
      <w:pPr>
        <w:pStyle w:val="fcase2metab"/>
        <w:rPr>
          <w:rFonts w:ascii="Arial" w:hAnsi="Arial" w:cs="Arial"/>
        </w:rPr>
      </w:pPr>
    </w:p>
    <w:p w14:paraId="039D62F4" w14:textId="77777777" w:rsidR="009B1CD0" w:rsidRDefault="009B1CD0" w:rsidP="009B45B9">
      <w:pPr>
        <w:tabs>
          <w:tab w:val="left" w:pos="851"/>
        </w:tabs>
        <w:rPr>
          <w:rFonts w:ascii="Arial" w:hAnsi="Arial" w:cs="Arial"/>
        </w:rPr>
      </w:pPr>
    </w:p>
    <w:p w14:paraId="47E9DEF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21A952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0D8A53B" w14:textId="77777777" w:rsidR="009B1CD0" w:rsidRDefault="009B1CD0" w:rsidP="009B45B9">
      <w:pPr>
        <w:tabs>
          <w:tab w:val="left" w:pos="851"/>
        </w:tabs>
        <w:rPr>
          <w:rFonts w:ascii="Arial" w:hAnsi="Arial" w:cs="Arial"/>
        </w:rPr>
      </w:pPr>
    </w:p>
    <w:p w14:paraId="1247746B" w14:textId="77777777" w:rsidR="009B1CD0" w:rsidRDefault="009B1CD0" w:rsidP="009B45B9">
      <w:pPr>
        <w:tabs>
          <w:tab w:val="left" w:pos="851"/>
        </w:tabs>
        <w:rPr>
          <w:rFonts w:ascii="Arial" w:hAnsi="Arial" w:cs="Arial"/>
        </w:rPr>
      </w:pPr>
    </w:p>
    <w:p w14:paraId="5A49F840" w14:textId="77777777" w:rsidR="009B1CD0" w:rsidRDefault="009B1CD0" w:rsidP="009B45B9">
      <w:pPr>
        <w:tabs>
          <w:tab w:val="left" w:pos="851"/>
        </w:tabs>
        <w:rPr>
          <w:rFonts w:ascii="Arial" w:hAnsi="Arial" w:cs="Arial"/>
        </w:rPr>
      </w:pPr>
    </w:p>
    <w:p w14:paraId="62C58A40" w14:textId="77777777" w:rsidR="001C40C0" w:rsidRDefault="001C40C0" w:rsidP="009B45B9">
      <w:pPr>
        <w:tabs>
          <w:tab w:val="left" w:pos="851"/>
        </w:tabs>
        <w:rPr>
          <w:rFonts w:ascii="Arial" w:hAnsi="Arial" w:cs="Arial"/>
        </w:rPr>
      </w:pPr>
    </w:p>
    <w:p w14:paraId="4F55970F" w14:textId="77777777" w:rsidR="009B1CD0" w:rsidRDefault="009B1CD0" w:rsidP="009B45B9">
      <w:pPr>
        <w:tabs>
          <w:tab w:val="left" w:pos="851"/>
        </w:tabs>
        <w:rPr>
          <w:rFonts w:ascii="Arial" w:hAnsi="Arial" w:cs="Arial"/>
        </w:rPr>
      </w:pPr>
    </w:p>
    <w:p w14:paraId="2191042D" w14:textId="77777777" w:rsidR="009B1CD0" w:rsidRDefault="009B1CD0" w:rsidP="009B45B9">
      <w:pPr>
        <w:tabs>
          <w:tab w:val="left" w:pos="851"/>
        </w:tabs>
        <w:rPr>
          <w:rFonts w:ascii="Arial" w:hAnsi="Arial" w:cs="Arial"/>
        </w:rPr>
      </w:pPr>
    </w:p>
    <w:p w14:paraId="5359F123" w14:textId="57394A39" w:rsidR="009B1CD0" w:rsidRDefault="009B1CD0" w:rsidP="009B45B9">
      <w:pPr>
        <w:tabs>
          <w:tab w:val="left" w:pos="851"/>
          <w:tab w:val="left" w:pos="5245"/>
          <w:tab w:val="left" w:pos="7371"/>
          <w:tab w:val="left" w:pos="7655"/>
        </w:tabs>
        <w:jc w:val="both"/>
      </w:pPr>
      <w:r>
        <w:rPr>
          <w:rFonts w:ascii="Arial" w:hAnsi="Arial" w:cs="Arial"/>
        </w:rPr>
        <w:tab/>
        <w:t>A : …………………</w:t>
      </w:r>
      <w:r w:rsidR="00900E15">
        <w:rPr>
          <w:rFonts w:ascii="Arial" w:hAnsi="Arial" w:cs="Arial"/>
        </w:rPr>
        <w:t>…,</w:t>
      </w:r>
      <w:r>
        <w:rPr>
          <w:rFonts w:ascii="Arial" w:hAnsi="Arial" w:cs="Arial"/>
        </w:rPr>
        <w:t xml:space="preserve"> le …………………</w:t>
      </w:r>
    </w:p>
    <w:p w14:paraId="3C84ADCC" w14:textId="77777777" w:rsidR="009B1CD0" w:rsidRDefault="009B1CD0" w:rsidP="009B45B9">
      <w:pPr>
        <w:tabs>
          <w:tab w:val="left" w:pos="851"/>
        </w:tabs>
      </w:pPr>
    </w:p>
    <w:p w14:paraId="490C3C08" w14:textId="77777777" w:rsidR="009B1CD0" w:rsidRDefault="009B1CD0" w:rsidP="009B45B9">
      <w:pPr>
        <w:tabs>
          <w:tab w:val="left" w:pos="851"/>
        </w:tabs>
      </w:pPr>
    </w:p>
    <w:p w14:paraId="7567DF56" w14:textId="77777777" w:rsidR="009B1CD0" w:rsidRDefault="009B1CD0" w:rsidP="009B45B9">
      <w:pPr>
        <w:tabs>
          <w:tab w:val="left" w:pos="851"/>
        </w:tabs>
      </w:pPr>
    </w:p>
    <w:p w14:paraId="2CEFDDAE" w14:textId="77777777" w:rsidR="009B1CD0" w:rsidRDefault="009B1CD0" w:rsidP="009B45B9">
      <w:pPr>
        <w:tabs>
          <w:tab w:val="left" w:pos="851"/>
        </w:tabs>
      </w:pPr>
    </w:p>
    <w:p w14:paraId="0918245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E3800E9" w14:textId="289F89D1" w:rsidR="009B1CD0" w:rsidRDefault="009B1CD0" w:rsidP="009B45B9">
      <w:pPr>
        <w:tabs>
          <w:tab w:val="left" w:pos="851"/>
        </w:tabs>
        <w:ind w:left="4820"/>
        <w:jc w:val="center"/>
      </w:pPr>
      <w:r>
        <w:rPr>
          <w:rFonts w:ascii="Arial" w:hAnsi="Arial" w:cs="Arial"/>
          <w:i/>
          <w:sz w:val="18"/>
          <w:szCs w:val="18"/>
        </w:rPr>
        <w:t>(</w:t>
      </w:r>
      <w:r w:rsidR="00900E1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587F7E2" w14:textId="77777777" w:rsidR="009B1CD0" w:rsidRDefault="009B1CD0" w:rsidP="009B45B9">
      <w:pPr>
        <w:tabs>
          <w:tab w:val="left" w:pos="851"/>
        </w:tabs>
        <w:jc w:val="both"/>
      </w:pPr>
    </w:p>
    <w:p w14:paraId="0C3D8214" w14:textId="77777777" w:rsidR="009B1CD0" w:rsidRDefault="009B1CD0" w:rsidP="009B45B9">
      <w:pPr>
        <w:tabs>
          <w:tab w:val="left" w:pos="851"/>
        </w:tabs>
        <w:jc w:val="both"/>
      </w:pPr>
    </w:p>
    <w:p w14:paraId="2EB3FF1A" w14:textId="77777777" w:rsidR="009B1CD0" w:rsidRDefault="009B1CD0" w:rsidP="009B45B9">
      <w:pPr>
        <w:tabs>
          <w:tab w:val="left" w:pos="851"/>
        </w:tabs>
        <w:jc w:val="both"/>
      </w:pPr>
    </w:p>
    <w:p w14:paraId="4A4E4703" w14:textId="77777777" w:rsidR="002C2CA3" w:rsidRDefault="002C2CA3" w:rsidP="009B45B9">
      <w:pPr>
        <w:tabs>
          <w:tab w:val="left" w:pos="851"/>
        </w:tabs>
        <w:jc w:val="both"/>
      </w:pPr>
    </w:p>
    <w:p w14:paraId="38070B44" w14:textId="77777777" w:rsidR="002C2CA3" w:rsidRDefault="002C2CA3" w:rsidP="009B45B9">
      <w:pPr>
        <w:tabs>
          <w:tab w:val="left" w:pos="851"/>
        </w:tabs>
        <w:jc w:val="both"/>
      </w:pPr>
    </w:p>
    <w:p w14:paraId="01480CFE" w14:textId="77777777" w:rsidR="002C2CA3" w:rsidRDefault="002C2CA3" w:rsidP="009B45B9">
      <w:pPr>
        <w:tabs>
          <w:tab w:val="left" w:pos="851"/>
        </w:tabs>
        <w:jc w:val="both"/>
      </w:pPr>
    </w:p>
    <w:p w14:paraId="44272538" w14:textId="77777777" w:rsidR="008B2A38" w:rsidRDefault="008B2A38" w:rsidP="009B45B9">
      <w:pPr>
        <w:tabs>
          <w:tab w:val="left" w:pos="851"/>
        </w:tabs>
        <w:jc w:val="both"/>
      </w:pPr>
    </w:p>
    <w:p w14:paraId="2CCBB0FC" w14:textId="77777777" w:rsidR="001C40C0" w:rsidRDefault="001C40C0" w:rsidP="009B45B9">
      <w:pPr>
        <w:tabs>
          <w:tab w:val="left" w:pos="851"/>
        </w:tabs>
        <w:rPr>
          <w:rFonts w:ascii="Arial" w:hAnsi="Arial" w:cs="Arial"/>
        </w:rPr>
      </w:pPr>
    </w:p>
    <w:p w14:paraId="1D51781C" w14:textId="77777777" w:rsidR="008B2A38" w:rsidRDefault="008B2A38" w:rsidP="009B45B9">
      <w:pPr>
        <w:tabs>
          <w:tab w:val="left" w:pos="851"/>
        </w:tabs>
        <w:rPr>
          <w:rFonts w:ascii="Arial" w:hAnsi="Arial" w:cs="Arial"/>
        </w:rPr>
      </w:pPr>
    </w:p>
    <w:p w14:paraId="5979855D" w14:textId="77777777" w:rsidR="003A7270" w:rsidRDefault="003A7270" w:rsidP="009B45B9">
      <w:pPr>
        <w:tabs>
          <w:tab w:val="left" w:pos="851"/>
        </w:tabs>
        <w:rPr>
          <w:rFonts w:ascii="Arial" w:hAnsi="Arial" w:cs="Arial"/>
        </w:rPr>
      </w:pPr>
    </w:p>
    <w:p w14:paraId="25FE2DA8" w14:textId="77777777" w:rsidR="003A7270" w:rsidRDefault="003A7270" w:rsidP="009B45B9">
      <w:pPr>
        <w:tabs>
          <w:tab w:val="left" w:pos="851"/>
        </w:tabs>
        <w:rPr>
          <w:rFonts w:ascii="Arial" w:hAnsi="Arial" w:cs="Arial"/>
        </w:rPr>
      </w:pPr>
    </w:p>
    <w:p w14:paraId="232A5CF3" w14:textId="77777777" w:rsidR="00734C1D" w:rsidRDefault="00734C1D" w:rsidP="009B45B9">
      <w:pPr>
        <w:tabs>
          <w:tab w:val="left" w:pos="851"/>
        </w:tabs>
        <w:rPr>
          <w:rFonts w:ascii="Arial" w:hAnsi="Arial" w:cs="Arial"/>
        </w:rPr>
      </w:pPr>
    </w:p>
    <w:p w14:paraId="2B3CA4BB" w14:textId="77777777" w:rsidR="00734C1D" w:rsidRDefault="00734C1D" w:rsidP="009B45B9">
      <w:pPr>
        <w:tabs>
          <w:tab w:val="left" w:pos="851"/>
        </w:tabs>
        <w:rPr>
          <w:rFonts w:ascii="Arial" w:hAnsi="Arial" w:cs="Arial"/>
        </w:rPr>
      </w:pPr>
    </w:p>
    <w:p w14:paraId="5088543A" w14:textId="77777777" w:rsidR="00734C1D" w:rsidRDefault="00734C1D" w:rsidP="009B45B9">
      <w:pPr>
        <w:tabs>
          <w:tab w:val="left" w:pos="851"/>
        </w:tabs>
        <w:rPr>
          <w:rFonts w:ascii="Arial" w:hAnsi="Arial" w:cs="Arial"/>
        </w:rPr>
      </w:pPr>
    </w:p>
    <w:p w14:paraId="19141B0D" w14:textId="77777777" w:rsidR="00734C1D" w:rsidRDefault="00734C1D" w:rsidP="009B45B9">
      <w:pPr>
        <w:tabs>
          <w:tab w:val="left" w:pos="851"/>
        </w:tabs>
        <w:rPr>
          <w:rFonts w:ascii="Arial" w:hAnsi="Arial" w:cs="Arial"/>
        </w:rPr>
      </w:pPr>
    </w:p>
    <w:p w14:paraId="335E7D5E" w14:textId="77777777" w:rsidR="00734C1D" w:rsidRDefault="00734C1D" w:rsidP="009B45B9">
      <w:pPr>
        <w:tabs>
          <w:tab w:val="left" w:pos="851"/>
        </w:tabs>
        <w:rPr>
          <w:rFonts w:ascii="Arial" w:hAnsi="Arial" w:cs="Arial"/>
        </w:rPr>
      </w:pPr>
    </w:p>
    <w:p w14:paraId="4AFC491A" w14:textId="77777777" w:rsidR="00734C1D" w:rsidRDefault="00734C1D" w:rsidP="009B45B9">
      <w:pPr>
        <w:tabs>
          <w:tab w:val="left" w:pos="851"/>
        </w:tabs>
        <w:rPr>
          <w:rFonts w:ascii="Arial" w:hAnsi="Arial" w:cs="Arial"/>
        </w:rPr>
      </w:pPr>
    </w:p>
    <w:p w14:paraId="73B65D77" w14:textId="72FF342B" w:rsidR="00734C1D" w:rsidRDefault="00734C1D" w:rsidP="009B45B9">
      <w:pPr>
        <w:tabs>
          <w:tab w:val="left" w:pos="851"/>
        </w:tabs>
        <w:rPr>
          <w:rFonts w:ascii="Arial" w:hAnsi="Arial" w:cs="Arial"/>
        </w:rPr>
      </w:pPr>
    </w:p>
    <w:p w14:paraId="438155F9" w14:textId="53CC1124" w:rsidR="001C6419" w:rsidRDefault="001C6419" w:rsidP="009B45B9">
      <w:pPr>
        <w:tabs>
          <w:tab w:val="left" w:pos="851"/>
        </w:tabs>
        <w:rPr>
          <w:rFonts w:ascii="Arial" w:hAnsi="Arial" w:cs="Arial"/>
        </w:rPr>
      </w:pPr>
    </w:p>
    <w:p w14:paraId="56BA6A31" w14:textId="4888CB04" w:rsidR="001C6419" w:rsidRDefault="001C6419" w:rsidP="009B45B9">
      <w:pPr>
        <w:tabs>
          <w:tab w:val="left" w:pos="851"/>
        </w:tabs>
        <w:rPr>
          <w:rFonts w:ascii="Arial" w:hAnsi="Arial" w:cs="Arial"/>
        </w:rPr>
      </w:pPr>
    </w:p>
    <w:p w14:paraId="42E143E7" w14:textId="56F6BA86" w:rsidR="001C6419" w:rsidRDefault="001C6419" w:rsidP="009B45B9">
      <w:pPr>
        <w:tabs>
          <w:tab w:val="left" w:pos="851"/>
        </w:tabs>
        <w:rPr>
          <w:rFonts w:ascii="Arial" w:hAnsi="Arial" w:cs="Arial"/>
        </w:rPr>
      </w:pPr>
    </w:p>
    <w:p w14:paraId="525E9D11" w14:textId="12BC6EB8" w:rsidR="001C6419" w:rsidRDefault="001C6419" w:rsidP="009B45B9">
      <w:pPr>
        <w:tabs>
          <w:tab w:val="left" w:pos="851"/>
        </w:tabs>
        <w:rPr>
          <w:rFonts w:ascii="Arial" w:hAnsi="Arial" w:cs="Arial"/>
        </w:rPr>
      </w:pPr>
    </w:p>
    <w:p w14:paraId="61F03EA4" w14:textId="58A00373" w:rsidR="001C6419" w:rsidRDefault="001C6419" w:rsidP="009B45B9">
      <w:pPr>
        <w:tabs>
          <w:tab w:val="left" w:pos="851"/>
        </w:tabs>
        <w:rPr>
          <w:rFonts w:ascii="Arial" w:hAnsi="Arial" w:cs="Arial"/>
        </w:rPr>
      </w:pPr>
    </w:p>
    <w:p w14:paraId="0DB145DF" w14:textId="64D22F7C" w:rsidR="001C6419" w:rsidRDefault="001C6419" w:rsidP="009B45B9">
      <w:pPr>
        <w:tabs>
          <w:tab w:val="left" w:pos="851"/>
        </w:tabs>
        <w:rPr>
          <w:rFonts w:ascii="Arial" w:hAnsi="Arial" w:cs="Arial"/>
        </w:rPr>
      </w:pPr>
    </w:p>
    <w:p w14:paraId="6E74A014" w14:textId="0B2E1F06" w:rsidR="001C6419" w:rsidRDefault="001C6419" w:rsidP="009B45B9">
      <w:pPr>
        <w:tabs>
          <w:tab w:val="left" w:pos="851"/>
        </w:tabs>
        <w:rPr>
          <w:rFonts w:ascii="Arial" w:hAnsi="Arial" w:cs="Arial"/>
        </w:rPr>
      </w:pPr>
    </w:p>
    <w:p w14:paraId="0368D11F" w14:textId="672B3E9E" w:rsidR="001C6419" w:rsidRDefault="001C6419" w:rsidP="009B45B9">
      <w:pPr>
        <w:tabs>
          <w:tab w:val="left" w:pos="851"/>
        </w:tabs>
        <w:rPr>
          <w:rFonts w:ascii="Arial" w:hAnsi="Arial" w:cs="Arial"/>
        </w:rPr>
      </w:pPr>
    </w:p>
    <w:p w14:paraId="010E219F" w14:textId="162C8BA9" w:rsidR="001C6419" w:rsidRDefault="001C6419" w:rsidP="009B45B9">
      <w:pPr>
        <w:tabs>
          <w:tab w:val="left" w:pos="851"/>
        </w:tabs>
        <w:rPr>
          <w:rFonts w:ascii="Arial" w:hAnsi="Arial" w:cs="Arial"/>
        </w:rPr>
      </w:pPr>
    </w:p>
    <w:p w14:paraId="45F67D08" w14:textId="1C276873" w:rsidR="001C6419" w:rsidRDefault="001C6419" w:rsidP="009B45B9">
      <w:pPr>
        <w:tabs>
          <w:tab w:val="left" w:pos="851"/>
        </w:tabs>
        <w:rPr>
          <w:rFonts w:ascii="Arial" w:hAnsi="Arial" w:cs="Arial"/>
        </w:rPr>
      </w:pPr>
    </w:p>
    <w:p w14:paraId="2EDEB8FA" w14:textId="316B2750" w:rsidR="001C6419" w:rsidRDefault="001C6419" w:rsidP="009B45B9">
      <w:pPr>
        <w:tabs>
          <w:tab w:val="left" w:pos="851"/>
        </w:tabs>
        <w:rPr>
          <w:rFonts w:ascii="Arial" w:hAnsi="Arial" w:cs="Arial"/>
        </w:rPr>
      </w:pPr>
    </w:p>
    <w:p w14:paraId="76CFEF64" w14:textId="221FCC89" w:rsidR="001C6419" w:rsidRDefault="001C6419" w:rsidP="009B45B9">
      <w:pPr>
        <w:tabs>
          <w:tab w:val="left" w:pos="851"/>
        </w:tabs>
        <w:rPr>
          <w:rFonts w:ascii="Arial" w:hAnsi="Arial" w:cs="Arial"/>
        </w:rPr>
      </w:pPr>
    </w:p>
    <w:p w14:paraId="38F66B54" w14:textId="60803AE6" w:rsidR="001C6419" w:rsidRDefault="001C6419" w:rsidP="009B45B9">
      <w:pPr>
        <w:tabs>
          <w:tab w:val="left" w:pos="851"/>
        </w:tabs>
        <w:rPr>
          <w:rFonts w:ascii="Arial" w:hAnsi="Arial" w:cs="Arial"/>
        </w:rPr>
      </w:pPr>
    </w:p>
    <w:p w14:paraId="32606B0A" w14:textId="37F71E2C" w:rsidR="001C6419" w:rsidRDefault="001C6419" w:rsidP="009B45B9">
      <w:pPr>
        <w:tabs>
          <w:tab w:val="left" w:pos="851"/>
        </w:tabs>
        <w:rPr>
          <w:rFonts w:ascii="Arial" w:hAnsi="Arial" w:cs="Arial"/>
        </w:rPr>
      </w:pPr>
    </w:p>
    <w:p w14:paraId="1E4D5906" w14:textId="185D0942" w:rsidR="001C6419" w:rsidRDefault="001C6419" w:rsidP="009B45B9">
      <w:pPr>
        <w:tabs>
          <w:tab w:val="left" w:pos="851"/>
        </w:tabs>
        <w:rPr>
          <w:rFonts w:ascii="Arial" w:hAnsi="Arial" w:cs="Arial"/>
        </w:rPr>
      </w:pPr>
    </w:p>
    <w:p w14:paraId="4438E6CB" w14:textId="55FACDF7" w:rsidR="001C6419" w:rsidRDefault="001C6419" w:rsidP="009B45B9">
      <w:pPr>
        <w:tabs>
          <w:tab w:val="left" w:pos="851"/>
        </w:tabs>
        <w:rPr>
          <w:rFonts w:ascii="Arial" w:hAnsi="Arial" w:cs="Arial"/>
        </w:rPr>
      </w:pPr>
    </w:p>
    <w:p w14:paraId="11BC5CDE" w14:textId="024365DA" w:rsidR="001C6419" w:rsidRDefault="001C6419" w:rsidP="009B45B9">
      <w:pPr>
        <w:tabs>
          <w:tab w:val="left" w:pos="851"/>
        </w:tabs>
        <w:rPr>
          <w:rFonts w:ascii="Arial" w:hAnsi="Arial" w:cs="Arial"/>
        </w:rPr>
      </w:pPr>
    </w:p>
    <w:p w14:paraId="6EA70E52" w14:textId="19DD4D7D" w:rsidR="001C6419" w:rsidRDefault="001C6419" w:rsidP="009B45B9">
      <w:pPr>
        <w:tabs>
          <w:tab w:val="left" w:pos="851"/>
        </w:tabs>
        <w:rPr>
          <w:rFonts w:ascii="Arial" w:hAnsi="Arial" w:cs="Arial"/>
        </w:rPr>
      </w:pPr>
    </w:p>
    <w:p w14:paraId="59F27BF7" w14:textId="468A9E7A" w:rsidR="001C6419" w:rsidRDefault="001C6419" w:rsidP="009B45B9">
      <w:pPr>
        <w:tabs>
          <w:tab w:val="left" w:pos="851"/>
        </w:tabs>
        <w:rPr>
          <w:rFonts w:ascii="Arial" w:hAnsi="Arial" w:cs="Arial"/>
        </w:rPr>
      </w:pPr>
    </w:p>
    <w:p w14:paraId="4EEE8FCD" w14:textId="310F9160" w:rsidR="001C6419" w:rsidRDefault="001C6419" w:rsidP="009B45B9">
      <w:pPr>
        <w:tabs>
          <w:tab w:val="left" w:pos="851"/>
        </w:tabs>
        <w:rPr>
          <w:rFonts w:ascii="Arial" w:hAnsi="Arial" w:cs="Arial"/>
        </w:rPr>
      </w:pPr>
    </w:p>
    <w:p w14:paraId="3D48EAEA" w14:textId="3168E116" w:rsidR="001C6419" w:rsidRDefault="001C6419" w:rsidP="009B45B9">
      <w:pPr>
        <w:tabs>
          <w:tab w:val="left" w:pos="851"/>
        </w:tabs>
        <w:rPr>
          <w:rFonts w:ascii="Arial" w:hAnsi="Arial" w:cs="Arial"/>
        </w:rPr>
      </w:pPr>
    </w:p>
    <w:p w14:paraId="1F8FC6CF" w14:textId="69CAC76B" w:rsidR="001C6419" w:rsidRDefault="001C6419" w:rsidP="009B45B9">
      <w:pPr>
        <w:tabs>
          <w:tab w:val="left" w:pos="851"/>
        </w:tabs>
        <w:rPr>
          <w:rFonts w:ascii="Arial" w:hAnsi="Arial" w:cs="Arial"/>
        </w:rPr>
      </w:pPr>
    </w:p>
    <w:p w14:paraId="23513402" w14:textId="7D44E5EC" w:rsidR="001C6419" w:rsidRDefault="001C6419" w:rsidP="009B45B9">
      <w:pPr>
        <w:tabs>
          <w:tab w:val="left" w:pos="851"/>
        </w:tabs>
        <w:rPr>
          <w:rFonts w:ascii="Arial" w:hAnsi="Arial" w:cs="Arial"/>
        </w:rPr>
      </w:pPr>
    </w:p>
    <w:p w14:paraId="57358D96" w14:textId="3C85A143" w:rsidR="001C6419" w:rsidRDefault="001C6419" w:rsidP="009B45B9">
      <w:pPr>
        <w:tabs>
          <w:tab w:val="left" w:pos="851"/>
        </w:tabs>
        <w:rPr>
          <w:rFonts w:ascii="Arial" w:hAnsi="Arial" w:cs="Arial"/>
        </w:rPr>
      </w:pPr>
    </w:p>
    <w:p w14:paraId="6D886526" w14:textId="249D4C88" w:rsidR="001C6419" w:rsidRDefault="001C6419" w:rsidP="009B45B9">
      <w:pPr>
        <w:tabs>
          <w:tab w:val="left" w:pos="851"/>
        </w:tabs>
        <w:rPr>
          <w:rFonts w:ascii="Arial" w:hAnsi="Arial" w:cs="Arial"/>
        </w:rPr>
      </w:pPr>
    </w:p>
    <w:p w14:paraId="418DBC45" w14:textId="77777777" w:rsidR="001C6419" w:rsidRDefault="001C6419" w:rsidP="009B45B9">
      <w:pPr>
        <w:tabs>
          <w:tab w:val="left" w:pos="851"/>
        </w:tabs>
        <w:rPr>
          <w:rFonts w:ascii="Arial" w:hAnsi="Arial" w:cs="Arial"/>
        </w:rPr>
      </w:pPr>
    </w:p>
    <w:p w14:paraId="2E86E440" w14:textId="77777777" w:rsidR="00734C1D" w:rsidRDefault="00734C1D" w:rsidP="009B45B9">
      <w:pPr>
        <w:tabs>
          <w:tab w:val="left" w:pos="851"/>
        </w:tabs>
        <w:rPr>
          <w:rFonts w:ascii="Arial" w:hAnsi="Arial" w:cs="Arial"/>
        </w:rPr>
      </w:pPr>
    </w:p>
    <w:p w14:paraId="07EF3CC7" w14:textId="77777777" w:rsidR="00734C1D" w:rsidRDefault="00734C1D" w:rsidP="009B45B9">
      <w:pPr>
        <w:tabs>
          <w:tab w:val="left" w:pos="851"/>
        </w:tabs>
        <w:rPr>
          <w:rFonts w:ascii="Arial" w:hAnsi="Arial" w:cs="Arial"/>
        </w:rPr>
      </w:pPr>
    </w:p>
    <w:p w14:paraId="7FFB4361" w14:textId="77777777" w:rsidR="001C40C0" w:rsidRDefault="001C40C0" w:rsidP="009B45B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1A70" w14:paraId="03B1C6B2" w14:textId="77777777" w:rsidTr="009332FF">
        <w:tc>
          <w:tcPr>
            <w:tcW w:w="10277" w:type="dxa"/>
            <w:tcBorders>
              <w:top w:val="nil"/>
              <w:left w:val="nil"/>
              <w:bottom w:val="nil"/>
              <w:right w:val="nil"/>
            </w:tcBorders>
            <w:shd w:val="solid" w:color="66CCFF" w:fill="auto"/>
          </w:tcPr>
          <w:p w14:paraId="6554DD11" w14:textId="27D0EDA4" w:rsidR="00A31A70" w:rsidRDefault="00A31A70" w:rsidP="009332FF">
            <w:pPr>
              <w:tabs>
                <w:tab w:val="left" w:pos="-142"/>
                <w:tab w:val="left" w:pos="4111"/>
              </w:tabs>
              <w:jc w:val="both"/>
              <w:rPr>
                <w:rFonts w:ascii="Arial" w:hAnsi="Arial" w:cs="Arial"/>
                <w:b/>
                <w:bCs/>
                <w:sz w:val="22"/>
                <w:szCs w:val="22"/>
              </w:rPr>
            </w:pPr>
            <w:r>
              <w:rPr>
                <w:rFonts w:ascii="Arial" w:hAnsi="Arial" w:cs="Arial"/>
                <w:b/>
                <w:bCs/>
                <w:sz w:val="22"/>
                <w:szCs w:val="22"/>
              </w:rPr>
              <w:t>E – Notification  d</w:t>
            </w:r>
            <w:r w:rsidR="00803581">
              <w:rPr>
                <w:rFonts w:ascii="Arial" w:hAnsi="Arial" w:cs="Arial"/>
                <w:b/>
                <w:bCs/>
                <w:sz w:val="22"/>
                <w:szCs w:val="22"/>
              </w:rPr>
              <w:t>u marché</w:t>
            </w:r>
            <w:r>
              <w:rPr>
                <w:rFonts w:ascii="Arial" w:hAnsi="Arial" w:cs="Arial"/>
                <w:b/>
                <w:bCs/>
                <w:sz w:val="22"/>
                <w:szCs w:val="22"/>
              </w:rPr>
              <w:t xml:space="preserve"> au titulaire </w:t>
            </w:r>
          </w:p>
        </w:tc>
      </w:tr>
    </w:tbl>
    <w:p w14:paraId="56205542" w14:textId="77777777" w:rsidR="00734C1D" w:rsidRDefault="00734C1D" w:rsidP="009B45B9">
      <w:pPr>
        <w:tabs>
          <w:tab w:val="left" w:pos="851"/>
        </w:tabs>
        <w:rPr>
          <w:rFonts w:ascii="Arial" w:hAnsi="Arial" w:cs="Arial"/>
        </w:rPr>
      </w:pPr>
    </w:p>
    <w:p w14:paraId="6AA1863C" w14:textId="77777777" w:rsidR="00900E15" w:rsidRDefault="00900E15" w:rsidP="009B45B9">
      <w:pPr>
        <w:tabs>
          <w:tab w:val="left" w:pos="851"/>
        </w:tabs>
        <w:rPr>
          <w:rFonts w:ascii="Arial" w:hAnsi="Arial" w:cs="Arial"/>
        </w:rPr>
      </w:pPr>
    </w:p>
    <w:p w14:paraId="3173A077" w14:textId="33414930" w:rsidR="00734C1D" w:rsidRDefault="005969E2" w:rsidP="009B45B9">
      <w:pPr>
        <w:tabs>
          <w:tab w:val="left" w:pos="851"/>
        </w:tabs>
        <w:rPr>
          <w:rFonts w:ascii="Arial" w:hAnsi="Arial" w:cs="Arial"/>
        </w:rPr>
      </w:pPr>
      <w:r>
        <w:rPr>
          <w:rFonts w:ascii="Arial" w:hAnsi="Arial" w:cs="Arial"/>
          <w:noProof/>
          <w:lang w:eastAsia="fr-FR"/>
        </w:rPr>
        <mc:AlternateContent>
          <mc:Choice Requires="wps">
            <w:drawing>
              <wp:anchor distT="0" distB="0" distL="114300" distR="114300" simplePos="0" relativeHeight="251658240" behindDoc="0" locked="0" layoutInCell="1" allowOverlap="1" wp14:anchorId="465820E8" wp14:editId="3DF3373A">
                <wp:simplePos x="0" y="0"/>
                <wp:positionH relativeFrom="column">
                  <wp:posOffset>-32385</wp:posOffset>
                </wp:positionH>
                <wp:positionV relativeFrom="paragraph">
                  <wp:posOffset>100965</wp:posOffset>
                </wp:positionV>
                <wp:extent cx="6629400" cy="2286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2286000"/>
                        </a:xfrm>
                        <a:prstGeom prst="rect">
                          <a:avLst/>
                        </a:prstGeom>
                        <a:solidFill>
                          <a:srgbClr val="FFFFFF"/>
                        </a:solidFill>
                        <a:ln w="9525">
                          <a:solidFill>
                            <a:srgbClr val="000000"/>
                          </a:solidFill>
                          <a:miter lim="800000"/>
                          <a:headEnd/>
                          <a:tailEnd/>
                        </a:ln>
                      </wps:spPr>
                      <wps:txbx>
                        <w:txbxContent>
                          <w:p w14:paraId="08AF5653" w14:textId="77777777" w:rsidR="00734C1D" w:rsidRPr="00743039" w:rsidRDefault="00734C1D" w:rsidP="00734C1D">
                            <w:pPr>
                              <w:tabs>
                                <w:tab w:val="left" w:pos="3402"/>
                                <w:tab w:val="left" w:pos="6237"/>
                                <w:tab w:val="left" w:pos="9072"/>
                              </w:tabs>
                              <w:spacing w:after="120"/>
                              <w:jc w:val="both"/>
                              <w:rPr>
                                <w:rFonts w:ascii="Arial" w:hAnsi="Arial"/>
                                <w:b/>
                                <w:bCs/>
                                <w:iCs/>
                              </w:rPr>
                            </w:pPr>
                            <w:r w:rsidRPr="00857F5A">
                              <w:rPr>
                                <w:rFonts w:ascii="Arial" w:hAnsi="Arial" w:cs="Arial"/>
                                <w:b/>
                                <w:color w:val="66CCFF"/>
                                <w:spacing w:val="-10"/>
                                <w:position w:val="-2"/>
                              </w:rPr>
                              <w:sym w:font="Wingdings" w:char="F06E"/>
                            </w:r>
                            <w:r w:rsidRPr="002A63A9">
                              <w:rPr>
                                <w:rFonts w:ascii="Arial" w:hAnsi="Arial" w:cs="Arial"/>
                                <w:spacing w:val="-10"/>
                                <w:position w:val="-2"/>
                              </w:rPr>
                              <w:t xml:space="preserve">  </w:t>
                            </w:r>
                            <w:r w:rsidR="006F3050">
                              <w:rPr>
                                <w:rFonts w:ascii="Arial" w:hAnsi="Arial"/>
                                <w:b/>
                                <w:bCs/>
                                <w:iCs/>
                                <w:sz w:val="22"/>
                                <w:szCs w:val="22"/>
                              </w:rPr>
                              <w:t>N</w:t>
                            </w:r>
                            <w:r>
                              <w:rPr>
                                <w:rFonts w:ascii="Arial" w:hAnsi="Arial"/>
                                <w:b/>
                                <w:bCs/>
                                <w:iCs/>
                                <w:sz w:val="22"/>
                                <w:szCs w:val="22"/>
                              </w:rPr>
                              <w:t>otification par voie électronique</w:t>
                            </w:r>
                            <w:r w:rsidRPr="00743039">
                              <w:rPr>
                                <w:rFonts w:ascii="Arial" w:hAnsi="Arial"/>
                                <w:b/>
                                <w:bCs/>
                                <w:iCs/>
                                <w:sz w:val="22"/>
                                <w:szCs w:val="22"/>
                              </w:rPr>
                              <w:t> :</w:t>
                            </w:r>
                          </w:p>
                          <w:p w14:paraId="498F5198" w14:textId="680F5726" w:rsidR="00734C1D" w:rsidRPr="000E58CF" w:rsidRDefault="00734C1D" w:rsidP="00734C1D">
                            <w:pPr>
                              <w:tabs>
                                <w:tab w:val="left" w:pos="3402"/>
                                <w:tab w:val="left" w:pos="6237"/>
                                <w:tab w:val="left" w:pos="9072"/>
                              </w:tabs>
                              <w:spacing w:after="120"/>
                              <w:jc w:val="both"/>
                              <w:rPr>
                                <w:rFonts w:ascii="Arial" w:hAnsi="Arial"/>
                                <w:i/>
                                <w:sz w:val="18"/>
                                <w:szCs w:val="18"/>
                              </w:rPr>
                            </w:pPr>
                            <w:r w:rsidRPr="000E58CF">
                              <w:rPr>
                                <w:rFonts w:ascii="Arial" w:hAnsi="Arial"/>
                                <w:i/>
                                <w:sz w:val="18"/>
                                <w:szCs w:val="18"/>
                              </w:rPr>
                              <w:t xml:space="preserve">(Indiquer la date et l’heure d’accusé de réception de la présente notification par le titulaire </w:t>
                            </w:r>
                            <w:r>
                              <w:rPr>
                                <w:rFonts w:ascii="Arial" w:hAnsi="Arial"/>
                                <w:i/>
                                <w:sz w:val="18"/>
                                <w:szCs w:val="18"/>
                              </w:rPr>
                              <w:t xml:space="preserve"> de l’accord</w:t>
                            </w:r>
                            <w:r>
                              <w:rPr>
                                <w:rFonts w:ascii="Arial" w:hAnsi="Arial"/>
                                <w:i/>
                                <w:sz w:val="18"/>
                                <w:szCs w:val="18"/>
                              </w:rPr>
                              <w:noBreakHyphen/>
                            </w:r>
                            <w:r w:rsidRPr="000E58CF">
                              <w:rPr>
                                <w:rFonts w:ascii="Arial" w:hAnsi="Arial"/>
                                <w:i/>
                                <w:sz w:val="18"/>
                                <w:szCs w:val="18"/>
                              </w:rPr>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820E8" id="Rectangle 1" o:spid="_x0000_s1026" style="position:absolute;margin-left:-2.55pt;margin-top:7.95pt;width:522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">
                <v:textbox>
                  <w:txbxContent>
                    <w:p w14:paraId="08AF5653" w14:textId="77777777" w:rsidR="00734C1D" w:rsidRPr="00743039" w:rsidRDefault="00734C1D" w:rsidP="00734C1D">
                      <w:pPr>
                        <w:tabs>
                          <w:tab w:val="left" w:pos="3402"/>
                          <w:tab w:val="left" w:pos="6237"/>
                          <w:tab w:val="left" w:pos="9072"/>
                        </w:tabs>
                        <w:spacing w:after="120"/>
                        <w:jc w:val="both"/>
                        <w:rPr>
                          <w:rFonts w:ascii="Arial" w:hAnsi="Arial"/>
                          <w:b/>
                          <w:bCs/>
                          <w:iCs/>
                        </w:rPr>
                      </w:pPr>
                      <w:r w:rsidRPr="00857F5A">
                        <w:rPr>
                          <w:rFonts w:ascii="Arial" w:hAnsi="Arial" w:cs="Arial"/>
                          <w:b/>
                          <w:color w:val="66CCFF"/>
                          <w:spacing w:val="-10"/>
                          <w:position w:val="-2"/>
                        </w:rPr>
                        <w:sym w:font="Wingdings" w:char="F06E"/>
                      </w:r>
                      <w:r w:rsidRPr="002A63A9">
                        <w:rPr>
                          <w:rFonts w:ascii="Arial" w:hAnsi="Arial" w:cs="Arial"/>
                          <w:spacing w:val="-10"/>
                          <w:position w:val="-2"/>
                        </w:rPr>
                        <w:t xml:space="preserve">  </w:t>
                      </w:r>
                      <w:r w:rsidR="006F3050">
                        <w:rPr>
                          <w:rFonts w:ascii="Arial" w:hAnsi="Arial"/>
                          <w:b/>
                          <w:bCs/>
                          <w:iCs/>
                          <w:sz w:val="22"/>
                          <w:szCs w:val="22"/>
                        </w:rPr>
                        <w:t>N</w:t>
                      </w:r>
                      <w:r>
                        <w:rPr>
                          <w:rFonts w:ascii="Arial" w:hAnsi="Arial"/>
                          <w:b/>
                          <w:bCs/>
                          <w:iCs/>
                          <w:sz w:val="22"/>
                          <w:szCs w:val="22"/>
                        </w:rPr>
                        <w:t>otification par voie électronique</w:t>
                      </w:r>
                      <w:r w:rsidRPr="00743039">
                        <w:rPr>
                          <w:rFonts w:ascii="Arial" w:hAnsi="Arial"/>
                          <w:b/>
                          <w:bCs/>
                          <w:iCs/>
                          <w:sz w:val="22"/>
                          <w:szCs w:val="22"/>
                        </w:rPr>
                        <w:t> :</w:t>
                      </w:r>
                    </w:p>
                    <w:p w14:paraId="498F5198" w14:textId="680F5726" w:rsidR="00734C1D" w:rsidRPr="000E58CF" w:rsidRDefault="00734C1D" w:rsidP="00734C1D">
                      <w:pPr>
                        <w:tabs>
                          <w:tab w:val="left" w:pos="3402"/>
                          <w:tab w:val="left" w:pos="6237"/>
                          <w:tab w:val="left" w:pos="9072"/>
                        </w:tabs>
                        <w:spacing w:after="120"/>
                        <w:jc w:val="both"/>
                        <w:rPr>
                          <w:rFonts w:ascii="Arial" w:hAnsi="Arial"/>
                          <w:i/>
                          <w:sz w:val="18"/>
                          <w:szCs w:val="18"/>
                        </w:rPr>
                      </w:pPr>
                      <w:r w:rsidRPr="000E58CF">
                        <w:rPr>
                          <w:rFonts w:ascii="Arial" w:hAnsi="Arial"/>
                          <w:i/>
                          <w:sz w:val="18"/>
                          <w:szCs w:val="18"/>
                        </w:rPr>
                        <w:t xml:space="preserve">(Indiquer la date et l’heure d’accusé de réception de la présente notification par le titulaire </w:t>
                      </w:r>
                      <w:r>
                        <w:rPr>
                          <w:rFonts w:ascii="Arial" w:hAnsi="Arial"/>
                          <w:i/>
                          <w:sz w:val="18"/>
                          <w:szCs w:val="18"/>
                        </w:rPr>
                        <w:t xml:space="preserve"> de l’accord</w:t>
                      </w:r>
                      <w:r>
                        <w:rPr>
                          <w:rFonts w:ascii="Arial" w:hAnsi="Arial"/>
                          <w:i/>
                          <w:sz w:val="18"/>
                          <w:szCs w:val="18"/>
                        </w:rPr>
                        <w:noBreakHyphen/>
                      </w:r>
                      <w:r w:rsidRPr="000E58CF">
                        <w:rPr>
                          <w:rFonts w:ascii="Arial" w:hAnsi="Arial"/>
                          <w:i/>
                          <w:sz w:val="18"/>
                          <w:szCs w:val="18"/>
                        </w:rPr>
                        <w:t>cadre.)</w:t>
                      </w:r>
                    </w:p>
                  </w:txbxContent>
                </v:textbox>
              </v:rect>
            </w:pict>
          </mc:Fallback>
        </mc:AlternateContent>
      </w:r>
    </w:p>
    <w:p w14:paraId="3BDFC6C1" w14:textId="77777777" w:rsidR="00A31A70" w:rsidRDefault="00A31A70" w:rsidP="00734C1D">
      <w:pPr>
        <w:tabs>
          <w:tab w:val="left" w:pos="851"/>
        </w:tabs>
      </w:pPr>
    </w:p>
    <w:p w14:paraId="12D8A592" w14:textId="77777777" w:rsidR="00A31A70" w:rsidRPr="009D220A" w:rsidRDefault="00A31A70" w:rsidP="008A400F"/>
    <w:p w14:paraId="1C548225" w14:textId="77777777" w:rsidR="00A31A70" w:rsidRPr="00B44C29" w:rsidRDefault="00A31A70" w:rsidP="008A400F"/>
    <w:p w14:paraId="71119071" w14:textId="77777777" w:rsidR="00A31A70" w:rsidRPr="00400598" w:rsidRDefault="00A31A70" w:rsidP="008A400F"/>
    <w:p w14:paraId="49DF386F" w14:textId="77777777" w:rsidR="00A31A70" w:rsidRPr="00400598" w:rsidRDefault="00A31A70" w:rsidP="008A400F"/>
    <w:p w14:paraId="1384DE0F" w14:textId="77777777" w:rsidR="00A31A70" w:rsidRPr="00400598" w:rsidRDefault="00A31A70" w:rsidP="008A400F"/>
    <w:p w14:paraId="6B478FDB" w14:textId="77777777" w:rsidR="00A31A70" w:rsidRPr="00400598" w:rsidRDefault="00A31A70" w:rsidP="008A400F"/>
    <w:p w14:paraId="3366BD6B" w14:textId="77777777" w:rsidR="00A31A70" w:rsidRPr="008A400F" w:rsidRDefault="00A31A70" w:rsidP="008A400F"/>
    <w:p w14:paraId="077D8B44" w14:textId="77777777" w:rsidR="00A31A70" w:rsidRPr="008A400F" w:rsidRDefault="00A31A70" w:rsidP="008A400F"/>
    <w:p w14:paraId="76545790" w14:textId="77777777" w:rsidR="00A31A70" w:rsidRPr="008A400F" w:rsidRDefault="00A31A70" w:rsidP="008A400F"/>
    <w:p w14:paraId="1CB0216E" w14:textId="77777777" w:rsidR="00A31A70" w:rsidRPr="008A400F" w:rsidRDefault="00A31A70" w:rsidP="008A400F"/>
    <w:p w14:paraId="2BFF4504" w14:textId="77777777" w:rsidR="00A31A70" w:rsidRPr="008A400F" w:rsidRDefault="00A31A70" w:rsidP="008A400F"/>
    <w:p w14:paraId="7B076BF0" w14:textId="77777777" w:rsidR="00A31A70" w:rsidRPr="008A400F" w:rsidRDefault="00A31A70" w:rsidP="008A400F"/>
    <w:p w14:paraId="66C4CCF2" w14:textId="77777777" w:rsidR="00A31A70" w:rsidRPr="008A400F" w:rsidRDefault="00A31A70" w:rsidP="008A400F"/>
    <w:p w14:paraId="26F75C5F" w14:textId="77777777" w:rsidR="00A31A70" w:rsidRPr="008A400F" w:rsidRDefault="00A31A70" w:rsidP="008A400F"/>
    <w:p w14:paraId="7A9F7709" w14:textId="77777777" w:rsidR="00A31A70" w:rsidRPr="008A400F" w:rsidRDefault="00A31A70" w:rsidP="008A400F"/>
    <w:p w14:paraId="52A67BE5" w14:textId="77777777" w:rsidR="00A31A70" w:rsidRDefault="00A31A70" w:rsidP="009D220A"/>
    <w:sectPr w:rsidR="00A31A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B1053" w14:textId="77777777" w:rsidR="00A02294" w:rsidRDefault="00A02294">
      <w:r>
        <w:separator/>
      </w:r>
    </w:p>
  </w:endnote>
  <w:endnote w:type="continuationSeparator" w:id="0">
    <w:p w14:paraId="0283B6BF" w14:textId="77777777" w:rsidR="00A02294" w:rsidRDefault="00A02294">
      <w:r>
        <w:continuationSeparator/>
      </w:r>
    </w:p>
  </w:endnote>
  <w:endnote w:type="continuationNotice" w:id="1">
    <w:p w14:paraId="1D86300E" w14:textId="77777777" w:rsidR="00A02294" w:rsidRDefault="00A022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35A671B" w14:textId="77777777" w:rsidTr="0083205E">
      <w:trPr>
        <w:tblHeader/>
      </w:trPr>
      <w:tc>
        <w:tcPr>
          <w:tcW w:w="2906" w:type="dxa"/>
          <w:shd w:val="clear" w:color="auto" w:fill="66CCFF"/>
        </w:tcPr>
        <w:p w14:paraId="163CA060" w14:textId="3FBBB5E2" w:rsidR="005824AE" w:rsidRDefault="00977ED2" w:rsidP="009B45B9">
          <w:pPr>
            <w:ind w:right="-638"/>
            <w:rPr>
              <w:rFonts w:ascii="Arial" w:hAnsi="Arial" w:cs="Arial"/>
              <w:b/>
              <w:i/>
            </w:rPr>
          </w:pPr>
          <w:r>
            <w:rPr>
              <w:rFonts w:ascii="Arial" w:hAnsi="Arial" w:cs="Arial"/>
              <w:b/>
            </w:rPr>
            <w:t>ATT</w:t>
          </w:r>
          <w:r w:rsidR="005824AE">
            <w:rPr>
              <w:rFonts w:ascii="Arial" w:hAnsi="Arial" w:cs="Arial"/>
              <w:b/>
            </w:rPr>
            <w:t>RI1 – Acte d’engagement</w:t>
          </w:r>
        </w:p>
      </w:tc>
      <w:tc>
        <w:tcPr>
          <w:tcW w:w="5528" w:type="dxa"/>
          <w:shd w:val="clear" w:color="auto" w:fill="66CCFF"/>
        </w:tcPr>
        <w:p w14:paraId="2EE134EE" w14:textId="4B1AD549" w:rsidR="005824AE" w:rsidRDefault="00034024" w:rsidP="008F40B3">
          <w:pPr>
            <w:jc w:val="center"/>
            <w:rPr>
              <w:rFonts w:ascii="Arial" w:hAnsi="Arial" w:cs="Arial"/>
              <w:b/>
            </w:rPr>
          </w:pPr>
          <w:r w:rsidRPr="00C13020">
            <w:rPr>
              <w:rFonts w:ascii="Arial" w:hAnsi="Arial" w:cs="Arial"/>
              <w:b/>
              <w:color w:val="000000" w:themeColor="text1"/>
            </w:rPr>
            <w:t>Marché n°</w:t>
          </w:r>
          <w:r w:rsidR="005F0205" w:rsidRPr="00C13020">
            <w:rPr>
              <w:rFonts w:ascii="Arial" w:hAnsi="Arial" w:cs="Arial"/>
              <w:b/>
              <w:color w:val="000000" w:themeColor="text1"/>
            </w:rPr>
            <w:t>2025 PCF001</w:t>
          </w:r>
          <w:r w:rsidR="00C13020">
            <w:rPr>
              <w:rFonts w:ascii="Arial" w:hAnsi="Arial" w:cs="Arial"/>
              <w:b/>
              <w:color w:val="000000" w:themeColor="text1"/>
            </w:rPr>
            <w:t>- Maintenance climatisation SKILLFOR</w:t>
          </w:r>
        </w:p>
      </w:tc>
      <w:tc>
        <w:tcPr>
          <w:tcW w:w="896" w:type="dxa"/>
          <w:shd w:val="clear" w:color="auto" w:fill="66CCFF"/>
        </w:tcPr>
        <w:p w14:paraId="10B84ED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B4CF9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F40B3">
            <w:rPr>
              <w:rStyle w:val="Numrodepage"/>
              <w:rFonts w:cs="Arial"/>
              <w:b/>
              <w:noProof/>
            </w:rPr>
            <w:t>7</w:t>
          </w:r>
          <w:r>
            <w:rPr>
              <w:rStyle w:val="Numrodepage"/>
              <w:rFonts w:cs="Arial"/>
              <w:b/>
            </w:rPr>
            <w:fldChar w:fldCharType="end"/>
          </w:r>
        </w:p>
      </w:tc>
      <w:tc>
        <w:tcPr>
          <w:tcW w:w="165" w:type="dxa"/>
          <w:shd w:val="clear" w:color="auto" w:fill="66CCFF"/>
        </w:tcPr>
        <w:p w14:paraId="788DA781" w14:textId="77777777" w:rsidR="005824AE" w:rsidRDefault="005824AE">
          <w:pPr>
            <w:jc w:val="center"/>
          </w:pPr>
          <w:r>
            <w:rPr>
              <w:rFonts w:ascii="Arial" w:hAnsi="Arial" w:cs="Arial"/>
              <w:b/>
            </w:rPr>
            <w:t>/</w:t>
          </w:r>
        </w:p>
      </w:tc>
      <w:tc>
        <w:tcPr>
          <w:tcW w:w="544" w:type="dxa"/>
          <w:shd w:val="clear" w:color="auto" w:fill="66CCFF"/>
        </w:tcPr>
        <w:p w14:paraId="6D5FE82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F40B3">
            <w:rPr>
              <w:rStyle w:val="Numrodepage"/>
              <w:rFonts w:cs="Arial"/>
              <w:b/>
              <w:noProof/>
            </w:rPr>
            <w:t>9</w:t>
          </w:r>
          <w:r>
            <w:rPr>
              <w:rStyle w:val="Numrodepage"/>
              <w:rFonts w:cs="Arial"/>
              <w:b/>
            </w:rPr>
            <w:fldChar w:fldCharType="end"/>
          </w:r>
        </w:p>
      </w:tc>
    </w:tr>
  </w:tbl>
  <w:p w14:paraId="0E32342E" w14:textId="77777777" w:rsidR="005824AE" w:rsidRPr="00840934" w:rsidRDefault="005824AE" w:rsidP="00BB25E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8E84D" w14:textId="77777777" w:rsidR="00A02294" w:rsidRDefault="00A02294">
      <w:r>
        <w:separator/>
      </w:r>
    </w:p>
  </w:footnote>
  <w:footnote w:type="continuationSeparator" w:id="0">
    <w:p w14:paraId="660C5E8F" w14:textId="77777777" w:rsidR="00A02294" w:rsidRDefault="00A02294">
      <w:r>
        <w:continuationSeparator/>
      </w:r>
    </w:p>
  </w:footnote>
  <w:footnote w:type="continuationNotice" w:id="1">
    <w:p w14:paraId="75917303" w14:textId="77777777" w:rsidR="00A02294" w:rsidRDefault="00A02294"/>
  </w:footnote>
  <w:footnote w:id="2">
    <w:p w14:paraId="47B571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3">
    <w:p w14:paraId="16DB400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7433363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5">
    <w:p w14:paraId="7FC14DD6" w14:textId="77777777" w:rsidR="001D389F" w:rsidRDefault="001D389F" w:rsidP="001D389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6">
    <w:p w14:paraId="35D4034E" w14:textId="77777777" w:rsidR="001D389F" w:rsidRDefault="001D389F" w:rsidP="001D389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7F05C76"/>
    <w:multiLevelType w:val="hybridMultilevel"/>
    <w:tmpl w:val="04EA0784"/>
    <w:lvl w:ilvl="0" w:tplc="AD169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24803966">
    <w:abstractNumId w:val="0"/>
  </w:num>
  <w:num w:numId="2" w16cid:durableId="60636443">
    <w:abstractNumId w:val="1"/>
  </w:num>
  <w:num w:numId="3" w16cid:durableId="1710180208">
    <w:abstractNumId w:val="2"/>
  </w:num>
  <w:num w:numId="4" w16cid:durableId="991442517">
    <w:abstractNumId w:val="6"/>
  </w:num>
  <w:num w:numId="5" w16cid:durableId="1527475952">
    <w:abstractNumId w:val="5"/>
  </w:num>
  <w:num w:numId="6" w16cid:durableId="870995939">
    <w:abstractNumId w:val="7"/>
  </w:num>
  <w:num w:numId="7" w16cid:durableId="1545749523">
    <w:abstractNumId w:val="4"/>
  </w:num>
  <w:num w:numId="8" w16cid:durableId="84807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4B3"/>
    <w:rsid w:val="00013485"/>
    <w:rsid w:val="00016949"/>
    <w:rsid w:val="000270A6"/>
    <w:rsid w:val="00034024"/>
    <w:rsid w:val="00036500"/>
    <w:rsid w:val="00036CA1"/>
    <w:rsid w:val="00053196"/>
    <w:rsid w:val="00064AB3"/>
    <w:rsid w:val="00064E7C"/>
    <w:rsid w:val="00067F94"/>
    <w:rsid w:val="000A2E05"/>
    <w:rsid w:val="000B4568"/>
    <w:rsid w:val="000B5D95"/>
    <w:rsid w:val="000D3571"/>
    <w:rsid w:val="000D5D9C"/>
    <w:rsid w:val="000E0020"/>
    <w:rsid w:val="000F11A4"/>
    <w:rsid w:val="00100E5B"/>
    <w:rsid w:val="00113D8B"/>
    <w:rsid w:val="001153D8"/>
    <w:rsid w:val="001155FE"/>
    <w:rsid w:val="00132E7F"/>
    <w:rsid w:val="0014452B"/>
    <w:rsid w:val="00156924"/>
    <w:rsid w:val="00156AFB"/>
    <w:rsid w:val="001571FF"/>
    <w:rsid w:val="00160F35"/>
    <w:rsid w:val="00166052"/>
    <w:rsid w:val="00166B56"/>
    <w:rsid w:val="00166C4F"/>
    <w:rsid w:val="00174505"/>
    <w:rsid w:val="0017721C"/>
    <w:rsid w:val="001C0F12"/>
    <w:rsid w:val="001C40C0"/>
    <w:rsid w:val="001C6419"/>
    <w:rsid w:val="001C6651"/>
    <w:rsid w:val="001C733C"/>
    <w:rsid w:val="001D389F"/>
    <w:rsid w:val="001D7398"/>
    <w:rsid w:val="001E2F7A"/>
    <w:rsid w:val="0021527A"/>
    <w:rsid w:val="0021797C"/>
    <w:rsid w:val="00225A1A"/>
    <w:rsid w:val="00260369"/>
    <w:rsid w:val="002904AF"/>
    <w:rsid w:val="00294ECB"/>
    <w:rsid w:val="002957AA"/>
    <w:rsid w:val="002C0FF8"/>
    <w:rsid w:val="002C189B"/>
    <w:rsid w:val="002C2CA3"/>
    <w:rsid w:val="002C4B3E"/>
    <w:rsid w:val="002C79D6"/>
    <w:rsid w:val="002E56C1"/>
    <w:rsid w:val="00313C0A"/>
    <w:rsid w:val="00317D06"/>
    <w:rsid w:val="00317F88"/>
    <w:rsid w:val="0033039D"/>
    <w:rsid w:val="00332B12"/>
    <w:rsid w:val="00337B2D"/>
    <w:rsid w:val="00342CAE"/>
    <w:rsid w:val="00354979"/>
    <w:rsid w:val="00354C04"/>
    <w:rsid w:val="00383642"/>
    <w:rsid w:val="00385E76"/>
    <w:rsid w:val="003978DF"/>
    <w:rsid w:val="003A7270"/>
    <w:rsid w:val="003B0359"/>
    <w:rsid w:val="003B1272"/>
    <w:rsid w:val="003B26EE"/>
    <w:rsid w:val="003B5578"/>
    <w:rsid w:val="003D1D75"/>
    <w:rsid w:val="003F2DE5"/>
    <w:rsid w:val="00400598"/>
    <w:rsid w:val="00407006"/>
    <w:rsid w:val="004144C2"/>
    <w:rsid w:val="004239B1"/>
    <w:rsid w:val="00436B54"/>
    <w:rsid w:val="0043706E"/>
    <w:rsid w:val="00444635"/>
    <w:rsid w:val="0044597F"/>
    <w:rsid w:val="004465F1"/>
    <w:rsid w:val="00451957"/>
    <w:rsid w:val="00451A54"/>
    <w:rsid w:val="00470F0F"/>
    <w:rsid w:val="00481FEE"/>
    <w:rsid w:val="004A2C46"/>
    <w:rsid w:val="004A7169"/>
    <w:rsid w:val="004A78FF"/>
    <w:rsid w:val="004B7184"/>
    <w:rsid w:val="004C5755"/>
    <w:rsid w:val="004C6735"/>
    <w:rsid w:val="004E75A6"/>
    <w:rsid w:val="004F59EA"/>
    <w:rsid w:val="004F6E84"/>
    <w:rsid w:val="00514DAF"/>
    <w:rsid w:val="005268EB"/>
    <w:rsid w:val="0053231E"/>
    <w:rsid w:val="00532EC7"/>
    <w:rsid w:val="00535ECB"/>
    <w:rsid w:val="00541CA3"/>
    <w:rsid w:val="005546A9"/>
    <w:rsid w:val="005655F5"/>
    <w:rsid w:val="005758AE"/>
    <w:rsid w:val="00576A53"/>
    <w:rsid w:val="005824AE"/>
    <w:rsid w:val="005846FB"/>
    <w:rsid w:val="005874E2"/>
    <w:rsid w:val="005969E2"/>
    <w:rsid w:val="00597BF4"/>
    <w:rsid w:val="005A05C1"/>
    <w:rsid w:val="005A4A3B"/>
    <w:rsid w:val="005A4CB5"/>
    <w:rsid w:val="005A5F18"/>
    <w:rsid w:val="005B1BD4"/>
    <w:rsid w:val="005B2316"/>
    <w:rsid w:val="005C48B2"/>
    <w:rsid w:val="005E62F3"/>
    <w:rsid w:val="005F0205"/>
    <w:rsid w:val="005F0DCE"/>
    <w:rsid w:val="005F68C5"/>
    <w:rsid w:val="00607A17"/>
    <w:rsid w:val="0061068C"/>
    <w:rsid w:val="00624289"/>
    <w:rsid w:val="00637525"/>
    <w:rsid w:val="0064560F"/>
    <w:rsid w:val="00646207"/>
    <w:rsid w:val="00660727"/>
    <w:rsid w:val="00662A86"/>
    <w:rsid w:val="006633F6"/>
    <w:rsid w:val="00680F12"/>
    <w:rsid w:val="00683776"/>
    <w:rsid w:val="00685D06"/>
    <w:rsid w:val="006914B3"/>
    <w:rsid w:val="00693DC3"/>
    <w:rsid w:val="006A37B0"/>
    <w:rsid w:val="006A5656"/>
    <w:rsid w:val="006B031D"/>
    <w:rsid w:val="006B11D5"/>
    <w:rsid w:val="006B49C5"/>
    <w:rsid w:val="006B5057"/>
    <w:rsid w:val="006C4338"/>
    <w:rsid w:val="006D0938"/>
    <w:rsid w:val="006D1614"/>
    <w:rsid w:val="006E7644"/>
    <w:rsid w:val="006F215F"/>
    <w:rsid w:val="006F3050"/>
    <w:rsid w:val="006F3DF9"/>
    <w:rsid w:val="00704C66"/>
    <w:rsid w:val="007060E5"/>
    <w:rsid w:val="00710FD6"/>
    <w:rsid w:val="007121C0"/>
    <w:rsid w:val="007179C8"/>
    <w:rsid w:val="00730A78"/>
    <w:rsid w:val="00734C1D"/>
    <w:rsid w:val="00752CFB"/>
    <w:rsid w:val="00757151"/>
    <w:rsid w:val="007909E0"/>
    <w:rsid w:val="0079785C"/>
    <w:rsid w:val="007D4001"/>
    <w:rsid w:val="007D4746"/>
    <w:rsid w:val="007D7A65"/>
    <w:rsid w:val="007E0A88"/>
    <w:rsid w:val="007E170A"/>
    <w:rsid w:val="007E6FFC"/>
    <w:rsid w:val="007F18BC"/>
    <w:rsid w:val="007F68A6"/>
    <w:rsid w:val="00803581"/>
    <w:rsid w:val="00813BEE"/>
    <w:rsid w:val="00830854"/>
    <w:rsid w:val="0083205E"/>
    <w:rsid w:val="00840934"/>
    <w:rsid w:val="00844DAA"/>
    <w:rsid w:val="008450C7"/>
    <w:rsid w:val="0086321F"/>
    <w:rsid w:val="00863955"/>
    <w:rsid w:val="00871580"/>
    <w:rsid w:val="00876A73"/>
    <w:rsid w:val="00887F90"/>
    <w:rsid w:val="008919E9"/>
    <w:rsid w:val="008960C9"/>
    <w:rsid w:val="008A400F"/>
    <w:rsid w:val="008A4409"/>
    <w:rsid w:val="008B2A38"/>
    <w:rsid w:val="008B2EEB"/>
    <w:rsid w:val="008E0256"/>
    <w:rsid w:val="008E0D7D"/>
    <w:rsid w:val="008E3B7E"/>
    <w:rsid w:val="008E6DF8"/>
    <w:rsid w:val="008F40B3"/>
    <w:rsid w:val="00900E15"/>
    <w:rsid w:val="00903B42"/>
    <w:rsid w:val="00930A5C"/>
    <w:rsid w:val="009332FF"/>
    <w:rsid w:val="00934503"/>
    <w:rsid w:val="00945C64"/>
    <w:rsid w:val="00946970"/>
    <w:rsid w:val="00957FFC"/>
    <w:rsid w:val="00972598"/>
    <w:rsid w:val="00977ED2"/>
    <w:rsid w:val="009812A9"/>
    <w:rsid w:val="00981876"/>
    <w:rsid w:val="00983FF3"/>
    <w:rsid w:val="009A68AC"/>
    <w:rsid w:val="009B1CD0"/>
    <w:rsid w:val="009B45B9"/>
    <w:rsid w:val="009C4738"/>
    <w:rsid w:val="009D1888"/>
    <w:rsid w:val="009D220A"/>
    <w:rsid w:val="009D661E"/>
    <w:rsid w:val="009F24C1"/>
    <w:rsid w:val="009F2D53"/>
    <w:rsid w:val="00A02294"/>
    <w:rsid w:val="00A0392C"/>
    <w:rsid w:val="00A079AE"/>
    <w:rsid w:val="00A12C59"/>
    <w:rsid w:val="00A31A70"/>
    <w:rsid w:val="00A34D04"/>
    <w:rsid w:val="00A46052"/>
    <w:rsid w:val="00A746A5"/>
    <w:rsid w:val="00AA00DF"/>
    <w:rsid w:val="00AA37AE"/>
    <w:rsid w:val="00AB4923"/>
    <w:rsid w:val="00AC68BA"/>
    <w:rsid w:val="00AC7288"/>
    <w:rsid w:val="00AD21E7"/>
    <w:rsid w:val="00AD4F2A"/>
    <w:rsid w:val="00AD4F37"/>
    <w:rsid w:val="00AE7831"/>
    <w:rsid w:val="00B02608"/>
    <w:rsid w:val="00B0289C"/>
    <w:rsid w:val="00B054DA"/>
    <w:rsid w:val="00B311B2"/>
    <w:rsid w:val="00B36845"/>
    <w:rsid w:val="00B44C29"/>
    <w:rsid w:val="00B50E00"/>
    <w:rsid w:val="00B52A92"/>
    <w:rsid w:val="00B67908"/>
    <w:rsid w:val="00B87564"/>
    <w:rsid w:val="00B9263F"/>
    <w:rsid w:val="00BA44E5"/>
    <w:rsid w:val="00BB0680"/>
    <w:rsid w:val="00BB25EC"/>
    <w:rsid w:val="00BB5EEE"/>
    <w:rsid w:val="00BB627C"/>
    <w:rsid w:val="00BD767E"/>
    <w:rsid w:val="00BE6078"/>
    <w:rsid w:val="00BE6D4A"/>
    <w:rsid w:val="00BF1CEE"/>
    <w:rsid w:val="00C042DB"/>
    <w:rsid w:val="00C13020"/>
    <w:rsid w:val="00C23457"/>
    <w:rsid w:val="00C247D8"/>
    <w:rsid w:val="00C3708F"/>
    <w:rsid w:val="00C60177"/>
    <w:rsid w:val="00C603EC"/>
    <w:rsid w:val="00C630AD"/>
    <w:rsid w:val="00C650B0"/>
    <w:rsid w:val="00C82EA2"/>
    <w:rsid w:val="00C83930"/>
    <w:rsid w:val="00C862C5"/>
    <w:rsid w:val="00C91060"/>
    <w:rsid w:val="00C911FE"/>
    <w:rsid w:val="00C97C0A"/>
    <w:rsid w:val="00CA1292"/>
    <w:rsid w:val="00CD185D"/>
    <w:rsid w:val="00CD46CC"/>
    <w:rsid w:val="00CD7A0F"/>
    <w:rsid w:val="00CE67FD"/>
    <w:rsid w:val="00D0760E"/>
    <w:rsid w:val="00D10F6D"/>
    <w:rsid w:val="00D23CEC"/>
    <w:rsid w:val="00D26AD2"/>
    <w:rsid w:val="00D337D7"/>
    <w:rsid w:val="00D37E4F"/>
    <w:rsid w:val="00D412FD"/>
    <w:rsid w:val="00D46BC7"/>
    <w:rsid w:val="00D55165"/>
    <w:rsid w:val="00D61B4B"/>
    <w:rsid w:val="00D74256"/>
    <w:rsid w:val="00D8586B"/>
    <w:rsid w:val="00D90A00"/>
    <w:rsid w:val="00DA2BB8"/>
    <w:rsid w:val="00DB12DE"/>
    <w:rsid w:val="00DC610B"/>
    <w:rsid w:val="00DD0C85"/>
    <w:rsid w:val="00DE6BCC"/>
    <w:rsid w:val="00DF3F65"/>
    <w:rsid w:val="00E02D94"/>
    <w:rsid w:val="00E06EDD"/>
    <w:rsid w:val="00E20DB0"/>
    <w:rsid w:val="00E403CF"/>
    <w:rsid w:val="00E42ADB"/>
    <w:rsid w:val="00E47798"/>
    <w:rsid w:val="00E55FD2"/>
    <w:rsid w:val="00E73560"/>
    <w:rsid w:val="00E74C76"/>
    <w:rsid w:val="00E94FA6"/>
    <w:rsid w:val="00E96FF6"/>
    <w:rsid w:val="00EC0377"/>
    <w:rsid w:val="00EC7A8C"/>
    <w:rsid w:val="00ED0A7A"/>
    <w:rsid w:val="00ED1083"/>
    <w:rsid w:val="00ED4AE5"/>
    <w:rsid w:val="00EF284E"/>
    <w:rsid w:val="00F0343B"/>
    <w:rsid w:val="00F048ED"/>
    <w:rsid w:val="00F10423"/>
    <w:rsid w:val="00F1485A"/>
    <w:rsid w:val="00F27EE3"/>
    <w:rsid w:val="00F30F96"/>
    <w:rsid w:val="00F35432"/>
    <w:rsid w:val="00F46A17"/>
    <w:rsid w:val="00F52CF5"/>
    <w:rsid w:val="00F70954"/>
    <w:rsid w:val="00F716DD"/>
    <w:rsid w:val="00F77B8B"/>
    <w:rsid w:val="00F92811"/>
    <w:rsid w:val="00F96587"/>
    <w:rsid w:val="00FA25D6"/>
    <w:rsid w:val="00FB072A"/>
    <w:rsid w:val="00FB1AD1"/>
    <w:rsid w:val="00FB3E51"/>
    <w:rsid w:val="00FC201F"/>
    <w:rsid w:val="00FE48C9"/>
    <w:rsid w:val="00FF2CFF"/>
    <w:rsid w:val="00FF48AE"/>
    <w:rsid w:val="00FF6C4D"/>
    <w:rsid w:val="00FF6DD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D6C12C"/>
  <w15:chartTrackingRefBased/>
  <w15:docId w15:val="{D9480A68-DB46-4A32-9B3D-577D7AEE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734C1D"/>
    <w:pPr>
      <w:spacing w:after="120" w:line="480" w:lineRule="auto"/>
    </w:pPr>
  </w:style>
  <w:style w:type="character" w:customStyle="1" w:styleId="Corpsdetexte2Car">
    <w:name w:val="Corps de texte 2 Car"/>
    <w:link w:val="Corpsdetexte2"/>
    <w:uiPriority w:val="99"/>
    <w:semiHidden/>
    <w:rsid w:val="00734C1D"/>
    <w:rPr>
      <w:rFonts w:ascii="Univers" w:hAnsi="Univers" w:cs="Univers"/>
      <w:lang w:eastAsia="zh-CN"/>
    </w:rPr>
  </w:style>
  <w:style w:type="paragraph" w:customStyle="1" w:styleId="Normal2">
    <w:name w:val="Normal2"/>
    <w:basedOn w:val="Normal"/>
    <w:rsid w:val="00F27EE3"/>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paragraph" w:styleId="Paragraphedeliste">
    <w:name w:val="List Paragraph"/>
    <w:basedOn w:val="Normal"/>
    <w:uiPriority w:val="34"/>
    <w:qFormat/>
    <w:rsid w:val="00064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travail%20pendant%20confinement\commissaire%20aux%20comptes\DCE\Acte%20d'engagemen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C6D59E0FF3824AA2631270CA068355" ma:contentTypeVersion="12" ma:contentTypeDescription="Crée un document." ma:contentTypeScope="" ma:versionID="e8959e77eaa6b4f73f8411a52a67cd9c">
  <xsd:schema xmlns:xsd="http://www.w3.org/2001/XMLSchema" xmlns:xs="http://www.w3.org/2001/XMLSchema" xmlns:p="http://schemas.microsoft.com/office/2006/metadata/properties" xmlns:ns2="3751032f-702a-48da-8750-3a70aa3b8ded" xmlns:ns3="59675849-3a40-4524-aafe-906051de1e9a" targetNamespace="http://schemas.microsoft.com/office/2006/metadata/properties" ma:root="true" ma:fieldsID="b2129c101f039dfe30627d44cbc734bc" ns2:_="" ns3:_="">
    <xsd:import namespace="3751032f-702a-48da-8750-3a70aa3b8ded"/>
    <xsd:import namespace="59675849-3a40-4524-aafe-906051de1e9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1032f-702a-48da-8750-3a70aa3b8d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6f4e23e-3f38-4842-805e-22529c635a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9675849-3a40-4524-aafe-906051de1e9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9729c1d-c005-4384-a7fb-b75a84694794}" ma:internalName="TaxCatchAll" ma:showField="CatchAllData" ma:web="59675849-3a40-4524-aafe-906051de1e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51032f-702a-48da-8750-3a70aa3b8ded">
      <Terms xmlns="http://schemas.microsoft.com/office/infopath/2007/PartnerControls"/>
    </lcf76f155ced4ddcb4097134ff3c332f>
    <TaxCatchAll xmlns="59675849-3a40-4524-aafe-906051de1e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FDD28-BCFE-4102-8259-2A7257CD12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1032f-702a-48da-8750-3a70aa3b8ded"/>
    <ds:schemaRef ds:uri="59675849-3a40-4524-aafe-906051de1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747DE0-BBE2-4A4E-B7F8-4872A32C012D}">
  <ds:schemaRefs>
    <ds:schemaRef ds:uri="http://schemas.microsoft.com/office/2006/metadata/properties"/>
    <ds:schemaRef ds:uri="http://schemas.microsoft.com/office/infopath/2007/PartnerControls"/>
    <ds:schemaRef ds:uri="3751032f-702a-48da-8750-3a70aa3b8ded"/>
    <ds:schemaRef ds:uri="59675849-3a40-4524-aafe-906051de1e9a"/>
  </ds:schemaRefs>
</ds:datastoreItem>
</file>

<file path=customXml/itemProps3.xml><?xml version="1.0" encoding="utf-8"?>
<ds:datastoreItem xmlns:ds="http://schemas.openxmlformats.org/officeDocument/2006/customXml" ds:itemID="{630F857C-D9D0-4A3D-BAE4-FF3FBE3475B9}">
  <ds:schemaRefs>
    <ds:schemaRef ds:uri="http://schemas.microsoft.com/sharepoint/v3/contenttype/forms"/>
  </ds:schemaRefs>
</ds:datastoreItem>
</file>

<file path=customXml/itemProps4.xml><?xml version="1.0" encoding="utf-8"?>
<ds:datastoreItem xmlns:ds="http://schemas.openxmlformats.org/officeDocument/2006/customXml" ds:itemID="{3ACA083B-FF08-4928-B31F-A6DA3E4C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Acte d'engagement</Template>
  <TotalTime>16</TotalTime>
  <Pages>7</Pages>
  <Words>1612</Words>
  <Characters>8870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10462</CharactersWithSpaces>
  <SharedDoc>false</SharedDoc>
  <HLinks>
    <vt:vector size="36" baseType="variant">
      <vt:variant>
        <vt:i4>7602259</vt:i4>
      </vt:variant>
      <vt:variant>
        <vt:i4>75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250327_SKILLFOR_Maintenance-Clim_ATTRI1 AE-D</dc:title>
  <dc:subject/>
  <dc:creator>Francois MONTEZUME</dc:creator>
  <cp:keywords/>
  <cp:lastModifiedBy>Suzy LOGOSSAH</cp:lastModifiedBy>
  <cp:revision>22</cp:revision>
  <cp:lastPrinted>2025-05-12T18:38:00Z</cp:lastPrinted>
  <dcterms:created xsi:type="dcterms:W3CDTF">2025-05-06T14:28:00Z</dcterms:created>
  <dcterms:modified xsi:type="dcterms:W3CDTF">2025-06-26T20:55:00Z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ContentTypeId">
    <vt:lpwstr>0x01010019C6D59E0FF3824AA2631270CA068355</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